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0290F" w14:textId="77777777" w:rsidR="00C97729" w:rsidRPr="009C6375" w:rsidRDefault="00C97729" w:rsidP="00C97729">
      <w:pPr>
        <w:pStyle w:val="Nagwek1"/>
        <w:jc w:val="center"/>
        <w:rPr>
          <w:rFonts w:ascii="Lato" w:hAnsi="Lato"/>
          <w:color w:val="ED7D31" w:themeColor="accent2"/>
          <w:sz w:val="22"/>
          <w:szCs w:val="22"/>
        </w:rPr>
      </w:pPr>
      <w:bookmarkStart w:id="0" w:name="_Toc30167489"/>
      <w:bookmarkStart w:id="1" w:name="_Toc152669943"/>
      <w:bookmarkStart w:id="2" w:name="_Toc194428815"/>
      <w:r w:rsidRPr="009C6375">
        <w:rPr>
          <w:rFonts w:ascii="Lato" w:hAnsi="Lato"/>
          <w:color w:val="ED7D31" w:themeColor="accent2"/>
          <w:sz w:val="22"/>
          <w:szCs w:val="22"/>
        </w:rPr>
        <w:t>CZĘŚĆ C – ZAŁĄCZNIK</w:t>
      </w:r>
      <w:bookmarkEnd w:id="0"/>
      <w:r w:rsidRPr="009C6375">
        <w:rPr>
          <w:rFonts w:ascii="Lato" w:hAnsi="Lato"/>
          <w:color w:val="ED7D31" w:themeColor="accent2"/>
          <w:sz w:val="22"/>
          <w:szCs w:val="22"/>
        </w:rPr>
        <w:t>I</w:t>
      </w:r>
      <w:bookmarkEnd w:id="1"/>
      <w:bookmarkEnd w:id="2"/>
    </w:p>
    <w:p w14:paraId="24741E49" w14:textId="77777777" w:rsidR="00C97729" w:rsidRPr="009C6375" w:rsidRDefault="00C97729" w:rsidP="00C97729">
      <w:pPr>
        <w:pStyle w:val="Nagwek1"/>
        <w:jc w:val="center"/>
        <w:rPr>
          <w:rFonts w:ascii="Lato" w:hAnsi="Lato"/>
          <w:color w:val="ED7D31" w:themeColor="accent2"/>
          <w:sz w:val="22"/>
          <w:szCs w:val="22"/>
        </w:rPr>
      </w:pPr>
      <w:bookmarkStart w:id="3" w:name="_Toc152669944"/>
      <w:bookmarkStart w:id="4" w:name="_Toc194428816"/>
      <w:r w:rsidRPr="009C6375">
        <w:rPr>
          <w:rFonts w:ascii="Lato" w:hAnsi="Lato"/>
          <w:color w:val="ED7D31" w:themeColor="accent2"/>
          <w:sz w:val="22"/>
          <w:szCs w:val="22"/>
        </w:rPr>
        <w:t>Załącznik nr 1 – wzór oferty</w:t>
      </w:r>
      <w:bookmarkEnd w:id="3"/>
      <w:bookmarkEnd w:id="4"/>
    </w:p>
    <w:p w14:paraId="15BA9756" w14:textId="77777777" w:rsidR="00C97729" w:rsidRPr="009C6375" w:rsidRDefault="00C97729" w:rsidP="00C97729">
      <w:pPr>
        <w:kinsoku w:val="0"/>
        <w:overflowPunct w:val="0"/>
        <w:spacing w:before="62" w:after="120" w:line="246" w:lineRule="auto"/>
        <w:ind w:left="142" w:right="227" w:hanging="2"/>
        <w:jc w:val="center"/>
        <w:rPr>
          <w:rFonts w:ascii="Lato" w:hAnsi="Lato" w:cs="Calibri"/>
        </w:rPr>
      </w:pPr>
      <w:r w:rsidRPr="009C6375">
        <w:rPr>
          <w:rFonts w:ascii="Lato" w:hAnsi="Lato" w:cs="Calibri"/>
        </w:rPr>
        <w:t>OFERTA REALIZACJI ZADANIA PUBLICZNEGO* /</w:t>
      </w:r>
      <w:r w:rsidRPr="009C6375">
        <w:rPr>
          <w:rFonts w:ascii="Lato" w:hAnsi="Lato" w:cs="Calibri"/>
        </w:rPr>
        <w:br/>
        <w:t>OFERTA WSPÓLNA REALIZACJI ZADANIA PUBLICZNEGO*,</w:t>
      </w:r>
    </w:p>
    <w:p w14:paraId="324C764A" w14:textId="3D68AD1E" w:rsidR="00C97729" w:rsidRPr="009C6375" w:rsidRDefault="00C97729" w:rsidP="00C97729">
      <w:pPr>
        <w:kinsoku w:val="0"/>
        <w:overflowPunct w:val="0"/>
        <w:spacing w:after="120" w:line="246" w:lineRule="auto"/>
        <w:ind w:left="142" w:right="227" w:hanging="2"/>
        <w:jc w:val="center"/>
        <w:rPr>
          <w:rFonts w:ascii="Lato" w:hAnsi="Lato" w:cs="Calibri"/>
        </w:rPr>
      </w:pPr>
      <w:r w:rsidRPr="009C6375">
        <w:rPr>
          <w:rFonts w:ascii="Lato" w:hAnsi="Lato" w:cs="Calibri"/>
        </w:rPr>
        <w:t>O KTÓREJ MOWA W ART. 14 UST. 1* / 2* USTAWY Z DNIA 24 KWIETNIA 2003 R.</w:t>
      </w:r>
      <w:r w:rsidRPr="009C6375">
        <w:rPr>
          <w:rFonts w:ascii="Lato" w:hAnsi="Lato" w:cs="Calibri"/>
        </w:rPr>
        <w:br/>
        <w:t>O DZIAŁALNOŚCI POŻYTKU PUBLICZNEGO I O WOLONTARIACIE</w:t>
      </w:r>
      <w:r w:rsidRPr="009C6375">
        <w:rPr>
          <w:rFonts w:ascii="Lato" w:hAnsi="Lato" w:cs="Calibri"/>
        </w:rPr>
        <w:br/>
      </w:r>
    </w:p>
    <w:p w14:paraId="3A62C9A1" w14:textId="77777777" w:rsidR="00C97729" w:rsidRPr="009C6375" w:rsidRDefault="00C97729" w:rsidP="00C97729">
      <w:pPr>
        <w:kinsoku w:val="0"/>
        <w:overflowPunct w:val="0"/>
        <w:spacing w:before="7" w:after="120"/>
        <w:rPr>
          <w:rFonts w:ascii="Lato" w:hAnsi="Lato" w:cs="Calibri"/>
        </w:rPr>
      </w:pPr>
    </w:p>
    <w:p w14:paraId="7ADDE9AB" w14:textId="77777777" w:rsidR="00C97729" w:rsidRPr="009C6375" w:rsidRDefault="00C97729" w:rsidP="00C97729">
      <w:pPr>
        <w:kinsoku w:val="0"/>
        <w:overflowPunct w:val="0"/>
        <w:spacing w:after="120"/>
        <w:ind w:left="963"/>
        <w:jc w:val="both"/>
        <w:rPr>
          <w:rFonts w:ascii="Lato" w:hAnsi="Lato" w:cs="Arial"/>
        </w:rPr>
      </w:pPr>
      <w:r w:rsidRPr="009C6375">
        <w:rPr>
          <w:rFonts w:ascii="Lato" w:hAnsi="Lato" w:cs="Arial"/>
          <w:b/>
          <w:bCs/>
        </w:rPr>
        <w:t>POUCZENIE co do sposobu wypełniania oferty:</w:t>
      </w:r>
    </w:p>
    <w:p w14:paraId="2E5A5090" w14:textId="77777777" w:rsidR="00C97729" w:rsidRPr="009C6375" w:rsidRDefault="00C97729" w:rsidP="00C97729">
      <w:pPr>
        <w:kinsoku w:val="0"/>
        <w:overflowPunct w:val="0"/>
        <w:spacing w:before="1" w:after="120"/>
        <w:rPr>
          <w:rFonts w:ascii="Lato" w:hAnsi="Lato" w:cs="Arial"/>
          <w:b/>
          <w:bCs/>
        </w:rPr>
      </w:pPr>
    </w:p>
    <w:p w14:paraId="59D17F80" w14:textId="77777777" w:rsidR="00C97729" w:rsidRPr="009C6375" w:rsidRDefault="00C97729" w:rsidP="00C97729">
      <w:pPr>
        <w:kinsoku w:val="0"/>
        <w:overflowPunct w:val="0"/>
        <w:spacing w:after="120" w:line="248" w:lineRule="auto"/>
        <w:ind w:left="963" w:right="851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Ofertę należy wypełnić wyłącznie w białych pustych polach, zgodnie z instrukcjami umieszonymi przy poszczególnych polach lub w przypisach.</w:t>
      </w:r>
    </w:p>
    <w:p w14:paraId="55152D83" w14:textId="77777777" w:rsidR="00C97729" w:rsidRPr="009C6375" w:rsidRDefault="00C97729" w:rsidP="00C97729">
      <w:pPr>
        <w:kinsoku w:val="0"/>
        <w:overflowPunct w:val="0"/>
        <w:spacing w:before="2" w:after="120"/>
        <w:rPr>
          <w:rFonts w:ascii="Lato" w:hAnsi="Lato" w:cs="Calibri"/>
        </w:rPr>
      </w:pPr>
    </w:p>
    <w:p w14:paraId="287FD687" w14:textId="77777777" w:rsidR="00C97729" w:rsidRPr="009C6375" w:rsidRDefault="00C97729" w:rsidP="00C97729">
      <w:pPr>
        <w:kinsoku w:val="0"/>
        <w:overflowPunct w:val="0"/>
        <w:spacing w:after="120"/>
        <w:ind w:left="963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W przypadku pól, które nie dotyczą danej oferty, należy wpisać „nie dotyczy” lub przekreślić pole.</w:t>
      </w:r>
    </w:p>
    <w:p w14:paraId="4B55CE03" w14:textId="77777777" w:rsidR="00C97729" w:rsidRPr="009C6375" w:rsidRDefault="00C97729" w:rsidP="00C97729">
      <w:pPr>
        <w:kinsoku w:val="0"/>
        <w:overflowPunct w:val="0"/>
        <w:spacing w:before="10" w:after="120"/>
        <w:rPr>
          <w:rFonts w:ascii="Lato" w:hAnsi="Lato" w:cs="Calibri"/>
        </w:rPr>
      </w:pPr>
    </w:p>
    <w:p w14:paraId="35CD222E" w14:textId="77777777" w:rsidR="00C97729" w:rsidRPr="009C6375" w:rsidRDefault="00C97729" w:rsidP="00C97729">
      <w:pPr>
        <w:kinsoku w:val="0"/>
        <w:overflowPunct w:val="0"/>
        <w:spacing w:after="120" w:line="247" w:lineRule="auto"/>
        <w:ind w:left="963" w:right="850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Zaznaczenie „*”, np., „Oferta realizacji zadania publicznego*/Oferta wspólna realizacji zadania publicznego*”, oznacza, że należy skreślić niewłaściwą odpowiedź i pozostawić prawidłową. Przykład: „Oferta realizacji zadania publicznego* /Oferta wspólna realizacji zadania publicznego*”.</w:t>
      </w:r>
    </w:p>
    <w:p w14:paraId="19A5176E" w14:textId="77777777" w:rsidR="00C97729" w:rsidRPr="009C6375" w:rsidRDefault="00C97729" w:rsidP="00C97729">
      <w:pPr>
        <w:kinsoku w:val="0"/>
        <w:overflowPunct w:val="0"/>
        <w:spacing w:after="120"/>
        <w:rPr>
          <w:rFonts w:ascii="Lato" w:hAnsi="Lato" w:cs="Calibri"/>
        </w:rPr>
      </w:pPr>
    </w:p>
    <w:p w14:paraId="6D808CD5" w14:textId="77777777" w:rsidR="00C97729" w:rsidRPr="009C6375" w:rsidRDefault="00C97729" w:rsidP="00C97729">
      <w:pPr>
        <w:kinsoku w:val="0"/>
        <w:overflowPunct w:val="0"/>
        <w:spacing w:before="8" w:after="120"/>
        <w:rPr>
          <w:rFonts w:ascii="Lato" w:hAnsi="Lato" w:cs="Calibri"/>
        </w:rPr>
      </w:pPr>
    </w:p>
    <w:p w14:paraId="77A7B838" w14:textId="77777777" w:rsidR="00C97729" w:rsidRPr="009C6375" w:rsidRDefault="00C97729" w:rsidP="001C7520">
      <w:pPr>
        <w:widowControl w:val="0"/>
        <w:numPr>
          <w:ilvl w:val="1"/>
          <w:numId w:val="19"/>
        </w:numPr>
        <w:tabs>
          <w:tab w:val="left" w:pos="1115"/>
        </w:tabs>
        <w:kinsoku w:val="0"/>
        <w:overflowPunct w:val="0"/>
        <w:autoSpaceDE w:val="0"/>
        <w:autoSpaceDN w:val="0"/>
        <w:adjustRightInd w:val="0"/>
        <w:spacing w:before="58" w:after="0" w:line="240" w:lineRule="auto"/>
        <w:ind w:hanging="151"/>
        <w:rPr>
          <w:rFonts w:ascii="Lato" w:hAnsi="Lato" w:cs="Calibri"/>
        </w:rPr>
      </w:pPr>
      <w:r w:rsidRPr="009C6375">
        <w:rPr>
          <w:rFonts w:ascii="Lato" w:hAnsi="Lato" w:cs="Calibri"/>
          <w:b/>
          <w:bCs/>
        </w:rPr>
        <w:t>Podstawowe informacje o złożonej ofercie</w:t>
      </w:r>
    </w:p>
    <w:p w14:paraId="78532B76" w14:textId="77777777" w:rsidR="00C97729" w:rsidRPr="009C6375" w:rsidRDefault="00C97729" w:rsidP="00C97729">
      <w:pPr>
        <w:kinsoku w:val="0"/>
        <w:overflowPunct w:val="0"/>
        <w:spacing w:before="5" w:after="120"/>
        <w:rPr>
          <w:rFonts w:ascii="Lato" w:hAnsi="Lato" w:cs="Calibri"/>
          <w:b/>
          <w:bCs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7"/>
        <w:gridCol w:w="5742"/>
      </w:tblGrid>
      <w:tr w:rsidR="00C97729" w:rsidRPr="009C6375" w14:paraId="5B77FB1B" w14:textId="77777777" w:rsidTr="00C97729">
        <w:trPr>
          <w:trHeight w:val="449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29B73618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8" w:lineRule="exact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1. Organ administracji publicznej,</w:t>
            </w:r>
          </w:p>
          <w:p w14:paraId="74A303AB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56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do którego jest adresowana oferta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0A5DE" w14:textId="77777777" w:rsidR="00C97729" w:rsidRPr="009C6375" w:rsidRDefault="00C97729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  <w:r w:rsidRPr="009C6375">
              <w:rPr>
                <w:rFonts w:ascii="Lato" w:eastAsia="Arial" w:hAnsi="Lato" w:cs="Arial"/>
                <w:noProof/>
              </w:rPr>
              <w:t>Minister Rodziny, Pracy i Polityki Społecznej</w:t>
            </w:r>
          </w:p>
        </w:tc>
      </w:tr>
      <w:tr w:rsidR="00C97729" w:rsidRPr="009C6375" w14:paraId="0A90F9E5" w14:textId="77777777" w:rsidTr="00C97729">
        <w:trPr>
          <w:trHeight w:val="348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24E92343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2. Rodzaj zadania publicznego</w:t>
            </w:r>
            <w:r w:rsidRPr="009C6375">
              <w:rPr>
                <w:rFonts w:ascii="Lato" w:eastAsia="Times New Roman" w:hAnsi="Lato" w:cs="Calibri"/>
                <w:b/>
                <w:bCs/>
                <w:vertAlign w:val="superscript"/>
                <w:lang w:eastAsia="pl-PL"/>
              </w:rPr>
              <w:footnoteReference w:id="1"/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A7CC3" w14:textId="2E908BDE" w:rsidR="00C97729" w:rsidRPr="009C6375" w:rsidRDefault="00C97729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</w:tbl>
    <w:p w14:paraId="76CF6A61" w14:textId="77777777" w:rsidR="00C97729" w:rsidRPr="009C6375" w:rsidRDefault="00C97729" w:rsidP="00C97729">
      <w:pPr>
        <w:kinsoku w:val="0"/>
        <w:overflowPunct w:val="0"/>
        <w:spacing w:before="7" w:after="120"/>
        <w:rPr>
          <w:rFonts w:ascii="Lato" w:hAnsi="Lato" w:cs="Calibri"/>
          <w:b/>
          <w:bCs/>
        </w:rPr>
      </w:pPr>
    </w:p>
    <w:p w14:paraId="0E31012E" w14:textId="77777777" w:rsidR="00C97729" w:rsidRPr="009C6375" w:rsidRDefault="00C97729" w:rsidP="001C7520">
      <w:pPr>
        <w:widowControl w:val="0"/>
        <w:numPr>
          <w:ilvl w:val="1"/>
          <w:numId w:val="19"/>
        </w:numPr>
        <w:tabs>
          <w:tab w:val="left" w:pos="1169"/>
        </w:tabs>
        <w:kinsoku w:val="0"/>
        <w:overflowPunct w:val="0"/>
        <w:autoSpaceDE w:val="0"/>
        <w:autoSpaceDN w:val="0"/>
        <w:adjustRightInd w:val="0"/>
        <w:spacing w:before="58" w:after="0" w:line="240" w:lineRule="auto"/>
        <w:ind w:left="1168" w:hanging="205"/>
        <w:rPr>
          <w:rFonts w:ascii="Lato" w:hAnsi="Lato" w:cs="Calibri"/>
        </w:rPr>
      </w:pPr>
      <w:r w:rsidRPr="009C6375">
        <w:rPr>
          <w:rFonts w:ascii="Lato" w:hAnsi="Lato" w:cs="Calibri"/>
          <w:b/>
          <w:bCs/>
        </w:rPr>
        <w:t>Dane Oferenta(-</w:t>
      </w:r>
      <w:proofErr w:type="spellStart"/>
      <w:r w:rsidRPr="009C6375">
        <w:rPr>
          <w:rFonts w:ascii="Lato" w:hAnsi="Lato" w:cs="Calibri"/>
          <w:b/>
          <w:bCs/>
        </w:rPr>
        <w:t>tów</w:t>
      </w:r>
      <w:proofErr w:type="spellEnd"/>
      <w:r w:rsidRPr="009C6375">
        <w:rPr>
          <w:rFonts w:ascii="Lato" w:hAnsi="Lato" w:cs="Calibri"/>
          <w:b/>
          <w:bCs/>
        </w:rPr>
        <w:t>)</w:t>
      </w:r>
    </w:p>
    <w:p w14:paraId="0906F198" w14:textId="77777777" w:rsidR="00C97729" w:rsidRPr="009C6375" w:rsidRDefault="00C97729" w:rsidP="00C97729">
      <w:pPr>
        <w:kinsoku w:val="0"/>
        <w:overflowPunct w:val="0"/>
        <w:spacing w:before="1" w:after="120"/>
        <w:rPr>
          <w:rFonts w:ascii="Lato" w:hAnsi="Lato" w:cs="Calibri"/>
          <w:b/>
          <w:bCs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7"/>
        <w:gridCol w:w="5742"/>
      </w:tblGrid>
      <w:tr w:rsidR="00C97729" w:rsidRPr="009C6375" w14:paraId="40EBA4CF" w14:textId="77777777" w:rsidTr="006E0D5E">
        <w:trPr>
          <w:trHeight w:hRule="exact" w:val="659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6A6F0A51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3" w:after="0" w:line="240" w:lineRule="auto"/>
              <w:ind w:left="377" w:right="90" w:hanging="255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1. Nazwa Oferenta(-</w:t>
            </w:r>
            <w:proofErr w:type="spellStart"/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tów</w:t>
            </w:r>
            <w:proofErr w:type="spellEnd"/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), forma prawna, numer w Krajowym Rejestrze Sądowym lub innej ewidencji, adres siedziby, strona www, adres do korespondencji, adres e-mail, numer telefonu</w:t>
            </w:r>
          </w:p>
        </w:tc>
      </w:tr>
      <w:tr w:rsidR="00C97729" w:rsidRPr="009C6375" w14:paraId="4B80692C" w14:textId="77777777" w:rsidTr="00C97729">
        <w:trPr>
          <w:trHeight w:val="1326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E7BCE" w14:textId="77777777" w:rsidR="00C97729" w:rsidRPr="009C6375" w:rsidRDefault="00C97729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  <w:r w:rsidRPr="009C6375">
              <w:rPr>
                <w:rFonts w:ascii="Lato" w:hAnsi="Lato" w:cs="Arial"/>
                <w:i/>
              </w:rPr>
              <w:t>(Należy także pamiętać o zawarciu informacji o jednostce bezpośrednio wykonującej zadanie publiczne.)</w:t>
            </w:r>
          </w:p>
        </w:tc>
      </w:tr>
      <w:tr w:rsidR="00C97729" w:rsidRPr="009C6375" w14:paraId="76906150" w14:textId="77777777" w:rsidTr="00C97729">
        <w:trPr>
          <w:trHeight w:val="1197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42C3F285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49" w:right="122" w:hanging="158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lastRenderedPageBreak/>
              <w:t xml:space="preserve">2. Dane osoby upoważnionej do składania wyjaśnień dotyczących oferty </w:t>
            </w:r>
            <w:r w:rsidRPr="009C6375">
              <w:rPr>
                <w:rFonts w:ascii="Lato" w:eastAsia="Times New Roman" w:hAnsi="Lato" w:cs="Calibri"/>
                <w:lang w:eastAsia="pl-PL"/>
              </w:rPr>
              <w:t>(np. imię i nazwisko, numer telefonu, adres poczty elektronicznej)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BAE08" w14:textId="77777777" w:rsidR="00C97729" w:rsidRPr="009C6375" w:rsidRDefault="00C97729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</w:tbl>
    <w:p w14:paraId="1BF2365F" w14:textId="77777777" w:rsidR="00C97729" w:rsidRPr="009C6375" w:rsidRDefault="00C97729" w:rsidP="00C97729">
      <w:pPr>
        <w:kinsoku w:val="0"/>
        <w:overflowPunct w:val="0"/>
        <w:spacing w:before="7" w:after="120"/>
        <w:rPr>
          <w:rFonts w:ascii="Lato" w:hAnsi="Lato" w:cs="Calibri"/>
          <w:b/>
          <w:bCs/>
        </w:rPr>
      </w:pPr>
    </w:p>
    <w:p w14:paraId="361C9B2D" w14:textId="77777777" w:rsidR="00C97729" w:rsidRPr="009C6375" w:rsidRDefault="00C97729" w:rsidP="001C7520">
      <w:pPr>
        <w:widowControl w:val="0"/>
        <w:numPr>
          <w:ilvl w:val="1"/>
          <w:numId w:val="19"/>
        </w:numPr>
        <w:tabs>
          <w:tab w:val="left" w:pos="1223"/>
        </w:tabs>
        <w:kinsoku w:val="0"/>
        <w:overflowPunct w:val="0"/>
        <w:autoSpaceDE w:val="0"/>
        <w:autoSpaceDN w:val="0"/>
        <w:adjustRightInd w:val="0"/>
        <w:spacing w:before="58" w:after="0" w:line="240" w:lineRule="auto"/>
        <w:ind w:left="1222" w:hanging="259"/>
        <w:rPr>
          <w:rFonts w:ascii="Lato" w:hAnsi="Lato" w:cs="Calibri"/>
        </w:rPr>
      </w:pPr>
      <w:r w:rsidRPr="009C6375">
        <w:rPr>
          <w:rFonts w:ascii="Lato" w:hAnsi="Lato" w:cs="Calibri"/>
          <w:b/>
          <w:bCs/>
        </w:rPr>
        <w:t>Opis zadania</w:t>
      </w:r>
    </w:p>
    <w:p w14:paraId="0279DDD3" w14:textId="77777777" w:rsidR="00C97729" w:rsidRPr="009C6375" w:rsidRDefault="00C97729" w:rsidP="00C97729">
      <w:pPr>
        <w:kinsoku w:val="0"/>
        <w:overflowPunct w:val="0"/>
        <w:spacing w:before="12" w:after="120"/>
        <w:rPr>
          <w:rFonts w:ascii="Lato" w:hAnsi="Lato" w:cs="Calibri"/>
          <w:b/>
          <w:bCs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7"/>
        <w:gridCol w:w="5742"/>
      </w:tblGrid>
      <w:tr w:rsidR="00C97729" w:rsidRPr="009C6375" w14:paraId="4F792D32" w14:textId="77777777" w:rsidTr="00C97729">
        <w:trPr>
          <w:trHeight w:val="327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183F9E47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49" w:right="122" w:hanging="158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1. Tytuł zadania publicznego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7CD3B" w14:textId="77777777" w:rsidR="00C97729" w:rsidRPr="009C6375" w:rsidRDefault="00C97729" w:rsidP="00C97729">
            <w:pPr>
              <w:spacing w:before="30" w:after="10" w:line="250" w:lineRule="exact"/>
              <w:ind w:right="28"/>
              <w:rPr>
                <w:rFonts w:ascii="Lato" w:hAnsi="Lato" w:cs="Arial"/>
              </w:rPr>
            </w:pPr>
          </w:p>
        </w:tc>
      </w:tr>
    </w:tbl>
    <w:p w14:paraId="76C7AC0E" w14:textId="77777777" w:rsidR="00C97729" w:rsidRPr="009C6375" w:rsidRDefault="00C97729" w:rsidP="00C97729">
      <w:pPr>
        <w:kinsoku w:val="0"/>
        <w:overflowPunct w:val="0"/>
        <w:spacing w:before="12" w:after="120"/>
        <w:rPr>
          <w:rFonts w:ascii="Lato" w:hAnsi="Lato" w:cs="Calibri"/>
          <w:b/>
          <w:bCs/>
        </w:rPr>
      </w:pPr>
    </w:p>
    <w:tbl>
      <w:tblPr>
        <w:tblW w:w="9730" w:type="dxa"/>
        <w:tblInd w:w="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2"/>
        <w:gridCol w:w="1867"/>
        <w:gridCol w:w="945"/>
        <w:gridCol w:w="529"/>
        <w:gridCol w:w="1145"/>
        <w:gridCol w:w="673"/>
        <w:gridCol w:w="139"/>
        <w:gridCol w:w="701"/>
        <w:gridCol w:w="436"/>
        <w:gridCol w:w="838"/>
        <w:gridCol w:w="1817"/>
        <w:gridCol w:w="9"/>
        <w:gridCol w:w="14"/>
        <w:gridCol w:w="35"/>
      </w:tblGrid>
      <w:tr w:rsidR="00C97729" w:rsidRPr="009C6375" w14:paraId="0B4F9727" w14:textId="77777777" w:rsidTr="009E662B">
        <w:trPr>
          <w:gridAfter w:val="2"/>
          <w:wAfter w:w="49" w:type="dxa"/>
          <w:trHeight w:val="452"/>
        </w:trPr>
        <w:tc>
          <w:tcPr>
            <w:tcW w:w="3923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14:paraId="65208D92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8" w:after="0" w:line="240" w:lineRule="auto"/>
              <w:ind w:left="87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Times New Roman"/>
                <w:lang w:eastAsia="pl-PL"/>
              </w:rPr>
              <w:br w:type="page"/>
            </w:r>
            <w:r w:rsidRPr="009C6375">
              <w:rPr>
                <w:rFonts w:ascii="Lato" w:eastAsia="Times New Roman" w:hAnsi="Lato" w:cs="Times New Roman"/>
                <w:lang w:eastAsia="pl-PL"/>
              </w:rPr>
              <w:br w:type="page"/>
            </w: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br w:type="page"/>
              <w:t>2. Termin realizacji zadania publicznego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14:paraId="2CE3F6E0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89" w:right="187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Data rozpoczęcia</w:t>
            </w:r>
          </w:p>
        </w:tc>
        <w:tc>
          <w:tcPr>
            <w:tcW w:w="1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082CB3D" w14:textId="77777777" w:rsidR="00C97729" w:rsidRPr="009C6375" w:rsidRDefault="00C97729" w:rsidP="00C97729">
            <w:pPr>
              <w:spacing w:line="25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14:paraId="74BBB128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1" w:right="156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Data zakończenia</w:t>
            </w: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84F1B" w14:textId="77777777" w:rsidR="00C97729" w:rsidRPr="009C6375" w:rsidRDefault="00C97729" w:rsidP="00C97729">
            <w:pPr>
              <w:spacing w:line="25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</w:tr>
      <w:tr w:rsidR="00C97729" w:rsidRPr="009C6375" w14:paraId="7F5FAF65" w14:textId="77777777" w:rsidTr="009E662B">
        <w:trPr>
          <w:gridAfter w:val="2"/>
          <w:wAfter w:w="49" w:type="dxa"/>
          <w:trHeight w:val="457"/>
        </w:trPr>
        <w:tc>
          <w:tcPr>
            <w:tcW w:w="968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14:paraId="07666C91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5" w:right="113"/>
              <w:jc w:val="both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 xml:space="preserve">3. Syntetyczny opis zadania </w:t>
            </w:r>
            <w:r w:rsidRPr="009C6375">
              <w:rPr>
                <w:rFonts w:ascii="Lato" w:eastAsia="Times New Roman" w:hAnsi="Lato" w:cs="Calibri"/>
                <w:lang w:eastAsia="pl-PL"/>
              </w:rPr>
              <w:t xml:space="preserve">(należy wskazać i opisać: miejsce realizacji zadania, grupę docelową, sposób rozwiązywania jej </w:t>
            </w:r>
            <w:r w:rsidRPr="009C6375">
              <w:rPr>
                <w:rFonts w:ascii="Lato" w:eastAsia="Times New Roman" w:hAnsi="Lato" w:cs="Calibri"/>
                <w:spacing w:val="-1"/>
                <w:lang w:eastAsia="pl-PL"/>
              </w:rPr>
              <w:t>problemów/zaspokajania potrzeb, komplementarność z innymi działaniami podejmowanymi przez organizację lub inne podmioty)</w:t>
            </w:r>
          </w:p>
        </w:tc>
      </w:tr>
      <w:tr w:rsidR="00C97729" w:rsidRPr="009C6375" w14:paraId="55E9E4D7" w14:textId="77777777" w:rsidTr="009E662B">
        <w:trPr>
          <w:gridAfter w:val="2"/>
          <w:wAfter w:w="49" w:type="dxa"/>
          <w:trHeight w:val="2556"/>
        </w:trPr>
        <w:tc>
          <w:tcPr>
            <w:tcW w:w="968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8A2CA" w14:textId="77777777" w:rsidR="00C97729" w:rsidRPr="009C6375" w:rsidRDefault="00C97729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:rsidR="00C97729" w:rsidRPr="009C6375" w14:paraId="63596A8F" w14:textId="77777777" w:rsidTr="009E662B">
        <w:trPr>
          <w:gridAfter w:val="2"/>
          <w:wAfter w:w="49" w:type="dxa"/>
          <w:trHeight w:val="673"/>
        </w:trPr>
        <w:tc>
          <w:tcPr>
            <w:tcW w:w="9681" w:type="dxa"/>
            <w:gridSpan w:val="1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DD9C3"/>
          </w:tcPr>
          <w:p w14:paraId="08FCF48F" w14:textId="6462EE41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0" w:after="0" w:line="219" w:lineRule="exact"/>
              <w:ind w:left="79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4. Plan i harmonogram działań na rok</w:t>
            </w:r>
            <w:r w:rsidR="009E662B">
              <w:rPr>
                <w:rStyle w:val="Odwoanieprzypisudolnego"/>
                <w:rFonts w:ascii="Lato" w:eastAsia="Times New Roman" w:hAnsi="Lato" w:cs="Calibri"/>
                <w:b/>
                <w:bCs/>
                <w:lang w:eastAsia="pl-PL"/>
              </w:rPr>
              <w:footnoteReference w:id="2"/>
            </w: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 xml:space="preserve">  </w:t>
            </w:r>
            <w:r w:rsidRPr="009C6375">
              <w:rPr>
                <w:rFonts w:ascii="Lato" w:eastAsia="Times New Roman" w:hAnsi="Lato" w:cs="Arial"/>
                <w:b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…"/>
                  </w:textInput>
                </w:ffData>
              </w:fldChar>
            </w:r>
            <w:r w:rsidRPr="009C6375">
              <w:rPr>
                <w:rFonts w:ascii="Lato" w:eastAsia="Times New Roman" w:hAnsi="Lato" w:cs="Arial"/>
                <w:b/>
                <w:lang w:eastAsia="pl-PL"/>
              </w:rPr>
              <w:instrText xml:space="preserve"> FORMTEXT </w:instrText>
            </w:r>
            <w:r w:rsidRPr="009C6375">
              <w:rPr>
                <w:rFonts w:ascii="Lato" w:eastAsia="Times New Roman" w:hAnsi="Lato" w:cs="Arial"/>
                <w:b/>
                <w:lang w:eastAsia="pl-PL"/>
              </w:rPr>
            </w:r>
            <w:r w:rsidRPr="009C6375">
              <w:rPr>
                <w:rFonts w:ascii="Lato" w:eastAsia="Times New Roman" w:hAnsi="Lato" w:cs="Arial"/>
                <w:b/>
                <w:lang w:eastAsia="pl-PL"/>
              </w:rPr>
              <w:fldChar w:fldCharType="separate"/>
            </w:r>
            <w:r w:rsidRPr="009C6375">
              <w:rPr>
                <w:rFonts w:ascii="Lato" w:eastAsia="Times New Roman" w:hAnsi="Lato" w:cs="Arial"/>
                <w:b/>
                <w:noProof/>
                <w:lang w:eastAsia="pl-PL"/>
              </w:rPr>
              <w:t>………</w:t>
            </w:r>
            <w:r w:rsidRPr="009C6375">
              <w:rPr>
                <w:rFonts w:ascii="Lato" w:eastAsia="Times New Roman" w:hAnsi="Lato" w:cs="Arial"/>
                <w:b/>
                <w:lang w:eastAsia="pl-PL"/>
              </w:rPr>
              <w:fldChar w:fldCharType="end"/>
            </w:r>
          </w:p>
          <w:p w14:paraId="6B3ECD5D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56" w:right="230" w:hanging="3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(należy wymienić i opisać w porządku logicznym wszystkie planowane w ofercie działania oraz określić ich uczestników i miejsce ich realizacji)</w:t>
            </w:r>
          </w:p>
        </w:tc>
      </w:tr>
      <w:tr w:rsidR="009E662B" w:rsidRPr="009C6375" w14:paraId="7CD634B2" w14:textId="77777777" w:rsidTr="009E662B">
        <w:trPr>
          <w:gridAfter w:val="1"/>
          <w:wAfter w:w="35" w:type="dxa"/>
          <w:trHeight w:hRule="exact" w:val="1056"/>
        </w:trPr>
        <w:tc>
          <w:tcPr>
            <w:tcW w:w="5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14:paraId="7859E0DD" w14:textId="77777777" w:rsidR="009E662B" w:rsidRPr="009C6375" w:rsidRDefault="009E662B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Lato" w:eastAsia="Times New Roman" w:hAnsi="Lato" w:cs="Calibri"/>
                <w:lang w:eastAsia="pl-PL"/>
              </w:rPr>
            </w:pPr>
          </w:p>
          <w:p w14:paraId="4ABB84F3" w14:textId="77777777" w:rsidR="009E662B" w:rsidRPr="009C6375" w:rsidRDefault="009E662B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Lp.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14:paraId="6622440B" w14:textId="23F2E9CE" w:rsidR="009E662B" w:rsidRPr="009C6375" w:rsidRDefault="009E662B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Lato" w:eastAsia="Times New Roman" w:hAnsi="Lato" w:cs="Calibri"/>
                <w:lang w:eastAsia="pl-PL"/>
              </w:rPr>
            </w:pPr>
          </w:p>
          <w:p w14:paraId="4B993C9A" w14:textId="77777777" w:rsidR="009E662B" w:rsidRPr="009C6375" w:rsidRDefault="009E662B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25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Nazwa działania</w:t>
            </w:r>
          </w:p>
        </w:tc>
        <w:tc>
          <w:tcPr>
            <w:tcW w:w="3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14:paraId="0D3BA31C" w14:textId="77777777" w:rsidR="009E662B" w:rsidRPr="009C6375" w:rsidRDefault="009E662B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Lato" w:eastAsia="Times New Roman" w:hAnsi="Lato" w:cs="Calibri"/>
                <w:lang w:eastAsia="pl-PL"/>
              </w:rPr>
            </w:pPr>
          </w:p>
          <w:p w14:paraId="43ED1681" w14:textId="77777777" w:rsidR="009E662B" w:rsidRPr="009C6375" w:rsidRDefault="009E662B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Opis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14:paraId="79852894" w14:textId="77777777" w:rsidR="009E662B" w:rsidRPr="009C6375" w:rsidRDefault="009E662B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Lato" w:eastAsia="Times New Roman" w:hAnsi="Lato" w:cs="Calibri"/>
                <w:lang w:eastAsia="pl-PL"/>
              </w:rPr>
            </w:pPr>
          </w:p>
          <w:p w14:paraId="3E90CA4A" w14:textId="77777777" w:rsidR="009E662B" w:rsidRPr="009C6375" w:rsidRDefault="009E662B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10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Grupa docelowa</w:t>
            </w:r>
          </w:p>
        </w:tc>
        <w:tc>
          <w:tcPr>
            <w:tcW w:w="2678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14:paraId="53AD5FD5" w14:textId="77777777" w:rsidR="009E662B" w:rsidRPr="009C6375" w:rsidRDefault="009E662B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Lato" w:eastAsia="Times New Roman" w:hAnsi="Lato" w:cs="Calibri"/>
                <w:lang w:eastAsia="pl-PL"/>
              </w:rPr>
            </w:pPr>
          </w:p>
          <w:p w14:paraId="3D425E3F" w14:textId="77777777" w:rsidR="009E662B" w:rsidRPr="009C6375" w:rsidRDefault="009E662B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4" w:right="91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Planowany termin realizacji</w:t>
            </w:r>
          </w:p>
        </w:tc>
      </w:tr>
      <w:tr w:rsidR="009E662B" w:rsidRPr="009C6375" w14:paraId="6DFE319A" w14:textId="77777777" w:rsidTr="009E662B">
        <w:trPr>
          <w:gridAfter w:val="1"/>
          <w:wAfter w:w="35" w:type="dxa"/>
          <w:trHeight w:val="828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40B0804F" w14:textId="77777777" w:rsidR="009E662B" w:rsidRPr="009C6375" w:rsidRDefault="009E662B" w:rsidP="00C97729">
            <w:pPr>
              <w:rPr>
                <w:rFonts w:ascii="Lato" w:hAnsi="Lato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7230D" w14:textId="77777777" w:rsidR="009E662B" w:rsidRPr="009C6375" w:rsidRDefault="009E662B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292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4488716" w14:textId="77777777" w:rsidR="009E662B" w:rsidRPr="009C6375" w:rsidRDefault="009E662B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D7316E8" w14:textId="77777777" w:rsidR="009E662B" w:rsidRPr="009C6375" w:rsidRDefault="009E662B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34299CD" w14:textId="77777777" w:rsidR="009E662B" w:rsidRPr="009C6375" w:rsidRDefault="009E662B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:rsidR="009E662B" w:rsidRPr="009C6375" w14:paraId="16B477FC" w14:textId="77777777" w:rsidTr="009E662B">
        <w:trPr>
          <w:gridAfter w:val="1"/>
          <w:wAfter w:w="35" w:type="dxa"/>
          <w:trHeight w:val="828"/>
        </w:trPr>
        <w:tc>
          <w:tcPr>
            <w:tcW w:w="58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4BC1C9EB" w14:textId="77777777" w:rsidR="009E662B" w:rsidRPr="009C6375" w:rsidRDefault="009E662B" w:rsidP="00C97729">
            <w:pPr>
              <w:rPr>
                <w:rFonts w:ascii="Lato" w:hAnsi="Lato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28A4" w14:textId="77777777" w:rsidR="009E662B" w:rsidRPr="009C6375" w:rsidRDefault="009E662B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460077A" w14:textId="77777777" w:rsidR="009E662B" w:rsidRPr="009C6375" w:rsidRDefault="009E662B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30B9C61" w14:textId="77777777" w:rsidR="009E662B" w:rsidRPr="009C6375" w:rsidRDefault="009E662B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67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F7AEC89" w14:textId="77777777" w:rsidR="009E662B" w:rsidRPr="009C6375" w:rsidRDefault="009E662B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:rsidR="009E662B" w:rsidRPr="009C6375" w14:paraId="14383A27" w14:textId="77777777" w:rsidTr="009E662B">
        <w:trPr>
          <w:gridAfter w:val="1"/>
          <w:wAfter w:w="35" w:type="dxa"/>
          <w:trHeight w:val="828"/>
        </w:trPr>
        <w:tc>
          <w:tcPr>
            <w:tcW w:w="58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246BB984" w14:textId="77777777" w:rsidR="009E662B" w:rsidRPr="009C6375" w:rsidRDefault="009E662B" w:rsidP="00C97729">
            <w:pPr>
              <w:rPr>
                <w:rFonts w:ascii="Lato" w:hAnsi="Lato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8D4EB" w14:textId="77777777" w:rsidR="009E662B" w:rsidRPr="009C6375" w:rsidRDefault="009E662B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4CD1EA6" w14:textId="77777777" w:rsidR="009E662B" w:rsidRPr="009C6375" w:rsidRDefault="009E662B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C1DB9FE" w14:textId="77777777" w:rsidR="009E662B" w:rsidRPr="009C6375" w:rsidRDefault="009E662B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67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B753080" w14:textId="77777777" w:rsidR="009E662B" w:rsidRPr="009C6375" w:rsidRDefault="009E662B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:rsidR="009E662B" w:rsidRPr="009C6375" w14:paraId="4F7E723D" w14:textId="77777777" w:rsidTr="009E662B">
        <w:trPr>
          <w:gridAfter w:val="1"/>
          <w:wAfter w:w="35" w:type="dxa"/>
          <w:trHeight w:val="828"/>
        </w:trPr>
        <w:tc>
          <w:tcPr>
            <w:tcW w:w="58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4C1B9840" w14:textId="77777777" w:rsidR="009E662B" w:rsidRPr="009C6375" w:rsidRDefault="009E662B" w:rsidP="00C97729">
            <w:pPr>
              <w:rPr>
                <w:rFonts w:ascii="Lato" w:hAnsi="Lato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C9DEC" w14:textId="77777777" w:rsidR="009E662B" w:rsidRPr="009C6375" w:rsidRDefault="009E662B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E335C4C" w14:textId="77777777" w:rsidR="009E662B" w:rsidRPr="009C6375" w:rsidRDefault="009E662B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368A93A" w14:textId="77777777" w:rsidR="009E662B" w:rsidRPr="009C6375" w:rsidRDefault="009E662B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67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130D2D7" w14:textId="77777777" w:rsidR="009E662B" w:rsidRPr="009C6375" w:rsidRDefault="009E662B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:rsidR="009E662B" w:rsidRPr="009C6375" w14:paraId="267DC09F" w14:textId="77777777" w:rsidTr="009E662B">
        <w:trPr>
          <w:gridAfter w:val="1"/>
          <w:wAfter w:w="35" w:type="dxa"/>
          <w:trHeight w:val="828"/>
        </w:trPr>
        <w:tc>
          <w:tcPr>
            <w:tcW w:w="58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40F16FF1" w14:textId="77777777" w:rsidR="009E662B" w:rsidRPr="009C6375" w:rsidRDefault="009E662B" w:rsidP="00C97729">
            <w:pPr>
              <w:rPr>
                <w:rFonts w:ascii="Lato" w:hAnsi="Lato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04BF8" w14:textId="77777777" w:rsidR="009E662B" w:rsidRPr="009C6375" w:rsidRDefault="009E662B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E4F0D49" w14:textId="77777777" w:rsidR="009E662B" w:rsidRPr="009C6375" w:rsidRDefault="009E662B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9BD7918" w14:textId="77777777" w:rsidR="009E662B" w:rsidRPr="009C6375" w:rsidRDefault="009E662B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67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4DB63D1" w14:textId="77777777" w:rsidR="009E662B" w:rsidRPr="009C6375" w:rsidRDefault="009E662B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:rsidR="00C97729" w:rsidRPr="009C6375" w14:paraId="42489DE3" w14:textId="77777777" w:rsidTr="009E662B">
        <w:trPr>
          <w:trHeight w:val="828"/>
        </w:trPr>
        <w:tc>
          <w:tcPr>
            <w:tcW w:w="5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14:paraId="41534F54" w14:textId="77777777" w:rsidR="00C97729" w:rsidRPr="009C6375" w:rsidRDefault="00C97729" w:rsidP="00C97729">
            <w:pPr>
              <w:rPr>
                <w:rFonts w:ascii="Lato" w:hAnsi="Lato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41732DE" w14:textId="77777777" w:rsidR="00C97729" w:rsidRPr="009C6375" w:rsidRDefault="00C97729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90730F5" w14:textId="77777777" w:rsidR="00C97729" w:rsidRPr="009C6375" w:rsidRDefault="00C97729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E1DB1" w14:textId="77777777" w:rsidR="00C97729" w:rsidRPr="009C6375" w:rsidRDefault="00C97729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678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5DE5B" w14:textId="77777777" w:rsidR="00C97729" w:rsidRPr="009C6375" w:rsidRDefault="00C97729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FEE5F" w14:textId="77777777" w:rsidR="00C97729" w:rsidRPr="009C6375" w:rsidRDefault="00C97729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:rsidR="00C97729" w:rsidRPr="009C6375" w14:paraId="173463D3" w14:textId="77777777" w:rsidTr="009E662B">
        <w:trPr>
          <w:gridAfter w:val="2"/>
          <w:wAfter w:w="49" w:type="dxa"/>
          <w:trHeight w:hRule="exact" w:val="2153"/>
        </w:trPr>
        <w:tc>
          <w:tcPr>
            <w:tcW w:w="9681" w:type="dxa"/>
            <w:gridSpan w:val="1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DD9C3"/>
          </w:tcPr>
          <w:p w14:paraId="76DDD7B7" w14:textId="77777777" w:rsidR="00C97729" w:rsidRPr="009C6375" w:rsidRDefault="00C97729" w:rsidP="001C7520">
            <w:pPr>
              <w:widowControl w:val="0"/>
              <w:numPr>
                <w:ilvl w:val="0"/>
                <w:numId w:val="18"/>
              </w:numPr>
              <w:tabs>
                <w:tab w:val="left" w:pos="29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19" w:lineRule="exact"/>
              <w:ind w:hanging="179"/>
              <w:rPr>
                <w:rFonts w:ascii="Lato" w:hAnsi="Lato" w:cs="Calibri"/>
              </w:rPr>
            </w:pPr>
            <w:r w:rsidRPr="009C6375">
              <w:rPr>
                <w:rFonts w:ascii="Lato" w:hAnsi="Lato" w:cs="Calibri"/>
                <w:b/>
                <w:bCs/>
              </w:rPr>
              <w:t>Opis zakładanych rezultatów realizacji zadania publicznego</w:t>
            </w:r>
          </w:p>
          <w:p w14:paraId="37A987E9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9" w:lineRule="exact"/>
              <w:ind w:left="87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(należy opisać:</w:t>
            </w:r>
          </w:p>
          <w:p w14:paraId="7DCFB601" w14:textId="77777777" w:rsidR="00C97729" w:rsidRPr="009C6375" w:rsidRDefault="00C97729" w:rsidP="001C7520">
            <w:pPr>
              <w:widowControl w:val="0"/>
              <w:numPr>
                <w:ilvl w:val="1"/>
                <w:numId w:val="18"/>
              </w:numPr>
              <w:tabs>
                <w:tab w:val="left" w:pos="736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right="646" w:hanging="324"/>
              <w:rPr>
                <w:rFonts w:ascii="Lato" w:hAnsi="Lato" w:cs="Calibri"/>
              </w:rPr>
            </w:pPr>
            <w:r w:rsidRPr="009C6375">
              <w:rPr>
                <w:rFonts w:ascii="Lato" w:hAnsi="Lato" w:cs="Calibri"/>
              </w:rPr>
              <w:t>co będzie bezpośrednim efektem (materialne „produkty” lub „usługi” zrealizowane na rzecz uczestników zadania) realizacji oferty?</w:t>
            </w:r>
          </w:p>
          <w:p w14:paraId="4E2C5E8F" w14:textId="77777777" w:rsidR="00C97729" w:rsidRPr="009C6375" w:rsidRDefault="00C97729" w:rsidP="001C7520">
            <w:pPr>
              <w:widowControl w:val="0"/>
              <w:numPr>
                <w:ilvl w:val="1"/>
                <w:numId w:val="18"/>
              </w:numPr>
              <w:tabs>
                <w:tab w:val="left" w:pos="736"/>
              </w:tabs>
              <w:kinsoku w:val="0"/>
              <w:overflowPunct w:val="0"/>
              <w:autoSpaceDE w:val="0"/>
              <w:autoSpaceDN w:val="0"/>
              <w:adjustRightInd w:val="0"/>
              <w:spacing w:before="15" w:after="0"/>
              <w:ind w:right="874" w:hanging="324"/>
              <w:rPr>
                <w:rFonts w:ascii="Lato" w:hAnsi="Lato"/>
              </w:rPr>
            </w:pPr>
            <w:r w:rsidRPr="009C6375">
              <w:rPr>
                <w:rFonts w:ascii="Lato" w:hAnsi="Lato" w:cs="Calibri"/>
              </w:rPr>
              <w:t>czy przewidywane jest wykorzystanie rezultatów osiągniętych w trakcie realizacji oferty w dalszych działaniach organizacji? – trwałość rezultatów zadania)</w:t>
            </w:r>
          </w:p>
        </w:tc>
      </w:tr>
      <w:tr w:rsidR="00C97729" w:rsidRPr="009C6375" w14:paraId="542DDF04" w14:textId="77777777" w:rsidTr="009E662B">
        <w:trPr>
          <w:gridAfter w:val="3"/>
          <w:wAfter w:w="58" w:type="dxa"/>
          <w:trHeight w:val="1393"/>
        </w:trPr>
        <w:tc>
          <w:tcPr>
            <w:tcW w:w="96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66141" w14:textId="77777777" w:rsidR="00C97729" w:rsidRPr="009C6375" w:rsidRDefault="00C97729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:rsidR="00C97729" w:rsidRPr="009C6375" w14:paraId="46FE5289" w14:textId="77777777" w:rsidTr="009E662B">
        <w:trPr>
          <w:gridAfter w:val="3"/>
          <w:wAfter w:w="58" w:type="dxa"/>
          <w:trHeight w:hRule="exact" w:val="344"/>
        </w:trPr>
        <w:tc>
          <w:tcPr>
            <w:tcW w:w="96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7ED18593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6. Dodatkowe informacje dotyczące rezultatów realizacji zadania publicznego</w:t>
            </w:r>
            <w:r w:rsidRPr="009C6375">
              <w:rPr>
                <w:rFonts w:ascii="Lato" w:eastAsia="Times New Roman" w:hAnsi="Lato" w:cs="Calibri"/>
                <w:b/>
                <w:bCs/>
                <w:vertAlign w:val="superscript"/>
                <w:lang w:eastAsia="pl-PL"/>
              </w:rPr>
              <w:footnoteReference w:id="3"/>
            </w:r>
          </w:p>
        </w:tc>
      </w:tr>
      <w:tr w:rsidR="00C97729" w:rsidRPr="009C6375" w14:paraId="6E6A58AE" w14:textId="77777777" w:rsidTr="009E662B">
        <w:trPr>
          <w:gridAfter w:val="3"/>
          <w:wAfter w:w="58" w:type="dxa"/>
          <w:trHeight w:hRule="exact" w:val="1225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25B12E9C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Lato" w:eastAsia="Times New Roman" w:hAnsi="Lato" w:cs="Calibri"/>
                <w:lang w:eastAsia="pl-PL"/>
              </w:rPr>
            </w:pPr>
          </w:p>
          <w:p w14:paraId="1955CC2C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13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Nazwa rezultatu</w:t>
            </w:r>
          </w:p>
        </w:tc>
        <w:tc>
          <w:tcPr>
            <w:tcW w:w="2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0B8681FD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4" w:right="97"/>
              <w:jc w:val="center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Planowany poziom osiągnięcia rezultatów (wartość</w:t>
            </w:r>
          </w:p>
          <w:p w14:paraId="42357DC2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docelowa)</w:t>
            </w:r>
          </w:p>
        </w:tc>
        <w:tc>
          <w:tcPr>
            <w:tcW w:w="3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192653D2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0" w:after="0" w:line="240" w:lineRule="auto"/>
              <w:ind w:left="575" w:right="252" w:hanging="322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Sposób monitorowania rezultatów / źródło informacji o osiągnięciu wskaźnika</w:t>
            </w:r>
          </w:p>
        </w:tc>
      </w:tr>
      <w:tr w:rsidR="00C97729" w:rsidRPr="009C6375" w14:paraId="20D7A842" w14:textId="77777777" w:rsidTr="009E662B">
        <w:trPr>
          <w:gridAfter w:val="3"/>
          <w:wAfter w:w="58" w:type="dxa"/>
          <w:trHeight w:val="964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910AA" w14:textId="77777777" w:rsidR="00C97729" w:rsidRPr="009C6375" w:rsidRDefault="00C97729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0EA34" w14:textId="77777777" w:rsidR="00C97729" w:rsidRPr="009C6375" w:rsidRDefault="00C97729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59951" w14:textId="77777777" w:rsidR="00C97729" w:rsidRPr="009C6375" w:rsidRDefault="00C97729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:rsidR="00C97729" w:rsidRPr="009C6375" w14:paraId="55057751" w14:textId="77777777" w:rsidTr="009E662B">
        <w:trPr>
          <w:gridAfter w:val="3"/>
          <w:wAfter w:w="58" w:type="dxa"/>
          <w:trHeight w:val="964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EB689" w14:textId="77777777" w:rsidR="00C97729" w:rsidRPr="009C6375" w:rsidRDefault="00C97729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D4EFB" w14:textId="77777777" w:rsidR="00C97729" w:rsidRPr="009C6375" w:rsidRDefault="00C97729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BC947" w14:textId="77777777" w:rsidR="00C97729" w:rsidRPr="009C6375" w:rsidRDefault="00C97729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:rsidR="00C97729" w:rsidRPr="009C6375" w14:paraId="2DC41A3D" w14:textId="77777777" w:rsidTr="009E662B">
        <w:trPr>
          <w:gridAfter w:val="3"/>
          <w:wAfter w:w="58" w:type="dxa"/>
          <w:trHeight w:val="964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F460D" w14:textId="77777777" w:rsidR="00C97729" w:rsidRPr="009C6375" w:rsidRDefault="00C97729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F4294" w14:textId="77777777" w:rsidR="00C97729" w:rsidRPr="009C6375" w:rsidRDefault="00C97729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A0A26" w14:textId="77777777" w:rsidR="00C97729" w:rsidRPr="009C6375" w:rsidRDefault="00C97729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</w:tbl>
    <w:p w14:paraId="572F661C" w14:textId="77777777" w:rsidR="00C97729" w:rsidRPr="009C6375" w:rsidRDefault="00C97729" w:rsidP="00C97729">
      <w:pPr>
        <w:kinsoku w:val="0"/>
        <w:overflowPunct w:val="0"/>
        <w:spacing w:before="5" w:after="120"/>
        <w:rPr>
          <w:rFonts w:ascii="Lato" w:hAnsi="Lato" w:cs="Calibri"/>
        </w:rPr>
      </w:pPr>
    </w:p>
    <w:p w14:paraId="506D12BE" w14:textId="77777777" w:rsidR="00C97729" w:rsidRPr="009C6375" w:rsidRDefault="00C97729" w:rsidP="001C7520">
      <w:pPr>
        <w:widowControl w:val="0"/>
        <w:numPr>
          <w:ilvl w:val="1"/>
          <w:numId w:val="19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before="58" w:after="0" w:line="240" w:lineRule="auto"/>
        <w:ind w:left="1133" w:hanging="255"/>
        <w:rPr>
          <w:rFonts w:ascii="Lato" w:hAnsi="Lato" w:cs="Calibri"/>
        </w:rPr>
      </w:pPr>
      <w:r w:rsidRPr="009C6375">
        <w:rPr>
          <w:rFonts w:ascii="Lato" w:hAnsi="Lato" w:cs="Calibri"/>
          <w:b/>
          <w:bCs/>
        </w:rPr>
        <w:t>Charakterystyka Oferenta</w:t>
      </w:r>
    </w:p>
    <w:p w14:paraId="0374E34F" w14:textId="77777777" w:rsidR="00C97729" w:rsidRPr="009C6375" w:rsidRDefault="00C97729" w:rsidP="00C97729">
      <w:pPr>
        <w:kinsoku w:val="0"/>
        <w:overflowPunct w:val="0"/>
        <w:spacing w:before="8" w:after="120"/>
        <w:rPr>
          <w:rFonts w:ascii="Lato" w:hAnsi="Lato" w:cs="Calibri"/>
          <w:b/>
          <w:bCs/>
        </w:rPr>
      </w:pPr>
    </w:p>
    <w:tbl>
      <w:tblPr>
        <w:tblW w:w="0" w:type="auto"/>
        <w:tblInd w:w="2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0"/>
      </w:tblGrid>
      <w:tr w:rsidR="00C97729" w:rsidRPr="009C6375" w14:paraId="792FB1FD" w14:textId="77777777" w:rsidTr="00C97729">
        <w:trPr>
          <w:trHeight w:hRule="exact" w:val="354"/>
        </w:trPr>
        <w:tc>
          <w:tcPr>
            <w:tcW w:w="9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14:paraId="364110D6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6" w:after="0" w:line="240" w:lineRule="auto"/>
              <w:ind w:left="126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1. Informacja o wcześniejszej działalności Oferenta, w szczególności w zakresie, którego dotyczy zadanie publiczne</w:t>
            </w:r>
          </w:p>
        </w:tc>
      </w:tr>
      <w:tr w:rsidR="00C97729" w:rsidRPr="009C6375" w14:paraId="73C1E401" w14:textId="77777777" w:rsidTr="00E07EB0">
        <w:trPr>
          <w:trHeight w:val="3109"/>
        </w:trPr>
        <w:tc>
          <w:tcPr>
            <w:tcW w:w="9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C255B" w14:textId="77777777" w:rsidR="00C97729" w:rsidRPr="009C6375" w:rsidRDefault="00C97729" w:rsidP="00E07EB0">
            <w:pPr>
              <w:spacing w:before="30" w:after="10" w:line="250" w:lineRule="exact"/>
              <w:ind w:right="28"/>
              <w:rPr>
                <w:rFonts w:ascii="Lato" w:hAnsi="Lato" w:cs="Arial"/>
              </w:rPr>
            </w:pPr>
          </w:p>
        </w:tc>
      </w:tr>
      <w:tr w:rsidR="00C97729" w:rsidRPr="009C6375" w14:paraId="06068B0C" w14:textId="77777777" w:rsidTr="00C97729">
        <w:trPr>
          <w:trHeight w:val="240"/>
        </w:trPr>
        <w:tc>
          <w:tcPr>
            <w:tcW w:w="97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DDD9C3"/>
          </w:tcPr>
          <w:p w14:paraId="7054F34C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0" w:after="40" w:line="219" w:lineRule="exact"/>
              <w:ind w:left="125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lastRenderedPageBreak/>
              <w:t>2. Zasoby kadrowe, rzeczowe i finansowe Oferenta, które będą wykorzystane do realizacji zadania</w:t>
            </w:r>
          </w:p>
        </w:tc>
      </w:tr>
      <w:tr w:rsidR="00C97729" w:rsidRPr="009C6375" w14:paraId="59BFB86A" w14:textId="77777777" w:rsidTr="00C97729">
        <w:trPr>
          <w:trHeight w:val="2608"/>
        </w:trPr>
        <w:tc>
          <w:tcPr>
            <w:tcW w:w="9740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410F625" w14:textId="77777777" w:rsidR="00C97729" w:rsidRPr="009C6375" w:rsidRDefault="00C97729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</w:tbl>
    <w:p w14:paraId="2B12A595" w14:textId="77777777" w:rsidR="00C97729" w:rsidRPr="009C6375" w:rsidRDefault="00C97729" w:rsidP="00C97729">
      <w:pPr>
        <w:kinsoku w:val="0"/>
        <w:overflowPunct w:val="0"/>
        <w:spacing w:after="120"/>
        <w:rPr>
          <w:rFonts w:ascii="Lato" w:hAnsi="Lato" w:cs="Calibri"/>
          <w:b/>
          <w:bCs/>
        </w:rPr>
      </w:pPr>
    </w:p>
    <w:p w14:paraId="05670E43" w14:textId="77777777" w:rsidR="00C97729" w:rsidRPr="009C6375" w:rsidRDefault="00C97729" w:rsidP="00C97729">
      <w:pPr>
        <w:kinsoku w:val="0"/>
        <w:overflowPunct w:val="0"/>
        <w:spacing w:after="120"/>
        <w:rPr>
          <w:rFonts w:ascii="Lato" w:hAnsi="Lato" w:cs="Calibri"/>
          <w:b/>
          <w:bCs/>
        </w:rPr>
      </w:pPr>
    </w:p>
    <w:p w14:paraId="5D9ADE9B" w14:textId="77777777" w:rsidR="00C97729" w:rsidRPr="009C6375" w:rsidRDefault="00C97729" w:rsidP="001C7520">
      <w:pPr>
        <w:widowControl w:val="0"/>
        <w:numPr>
          <w:ilvl w:val="1"/>
          <w:numId w:val="19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33" w:hanging="255"/>
        <w:rPr>
          <w:rFonts w:ascii="Lato" w:hAnsi="Lato" w:cs="Calibri"/>
        </w:rPr>
      </w:pPr>
      <w:r w:rsidRPr="009C6375">
        <w:rPr>
          <w:rFonts w:ascii="Lato" w:hAnsi="Lato" w:cs="Calibri"/>
          <w:b/>
          <w:bCs/>
        </w:rPr>
        <w:br w:type="page"/>
      </w:r>
      <w:r w:rsidRPr="009C6375">
        <w:rPr>
          <w:rFonts w:ascii="Lato" w:hAnsi="Lato" w:cs="Calibri"/>
          <w:b/>
          <w:bCs/>
        </w:rPr>
        <w:lastRenderedPageBreak/>
        <w:t>Kalkulacja przewidywanych kosztów realizacji zadania publicznego</w:t>
      </w:r>
    </w:p>
    <w:p w14:paraId="195AB7FA" w14:textId="77777777" w:rsidR="00C97729" w:rsidRPr="009C6375" w:rsidRDefault="00C97729" w:rsidP="00C97729">
      <w:pPr>
        <w:kinsoku w:val="0"/>
        <w:overflowPunct w:val="0"/>
        <w:spacing w:before="2" w:after="120" w:line="120" w:lineRule="exact"/>
        <w:rPr>
          <w:rFonts w:ascii="Lato" w:hAnsi="Lato" w:cs="Calibri"/>
          <w:b/>
          <w:bCs/>
        </w:rPr>
      </w:pPr>
    </w:p>
    <w:p w14:paraId="4850B93A" w14:textId="77777777" w:rsidR="00C97729" w:rsidRPr="009C6375" w:rsidRDefault="00C97729" w:rsidP="00C97729">
      <w:pPr>
        <w:kinsoku w:val="0"/>
        <w:overflowPunct w:val="0"/>
        <w:spacing w:after="120" w:line="20" w:lineRule="atLeast"/>
        <w:ind w:left="872"/>
        <w:rPr>
          <w:rFonts w:ascii="Lato" w:hAnsi="Lato" w:cs="Calibri"/>
        </w:rPr>
      </w:pPr>
    </w:p>
    <w:tbl>
      <w:tblPr>
        <w:tblW w:w="9747" w:type="dxa"/>
        <w:tblInd w:w="2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0"/>
        <w:gridCol w:w="1217"/>
        <w:gridCol w:w="1147"/>
        <w:gridCol w:w="1209"/>
        <w:gridCol w:w="1030"/>
        <w:gridCol w:w="1288"/>
        <w:gridCol w:w="1301"/>
        <w:gridCol w:w="1595"/>
        <w:gridCol w:w="30"/>
      </w:tblGrid>
      <w:tr w:rsidR="00C97729" w:rsidRPr="009C6375" w14:paraId="7BD32C04" w14:textId="77777777" w:rsidTr="00A93A46">
        <w:trPr>
          <w:gridAfter w:val="1"/>
          <w:wAfter w:w="20" w:type="dxa"/>
          <w:trHeight w:val="660"/>
        </w:trPr>
        <w:tc>
          <w:tcPr>
            <w:tcW w:w="97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5BDEC3E1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ind w:left="90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V.A Zestawienie kosztów realizacji zadania</w:t>
            </w:r>
          </w:p>
          <w:p w14:paraId="0C0D7877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9" w:lineRule="auto"/>
              <w:ind w:left="90" w:righ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(w sekcji V-A należy skalkulować i zamieścić wszystkie koszty realizacji zadania niezależnie od źródła finansowania wskazanego</w:t>
            </w:r>
            <w:r w:rsidRPr="009C6375">
              <w:rPr>
                <w:rFonts w:ascii="Lato" w:eastAsia="Times New Roman" w:hAnsi="Lato" w:cs="Calibri"/>
                <w:lang w:eastAsia="pl-PL"/>
              </w:rPr>
              <w:br/>
              <w:t>w sekcji V-B)</w:t>
            </w:r>
          </w:p>
        </w:tc>
      </w:tr>
      <w:tr w:rsidR="00C97729" w:rsidRPr="009C6375" w14:paraId="161FD0EC" w14:textId="77777777" w:rsidTr="00A93A46">
        <w:trPr>
          <w:gridAfter w:val="1"/>
          <w:wAfter w:w="20" w:type="dxa"/>
          <w:trHeight w:hRule="exact" w:val="548"/>
        </w:trPr>
        <w:tc>
          <w:tcPr>
            <w:tcW w:w="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6F4C9DE5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Lp.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6952518D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Rodzaj kosztu</w:t>
            </w: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160F75B4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Rodzaj</w:t>
            </w: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br/>
              <w:t>miary</w:t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6A2327F2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Koszt jednostkowy [PLN]</w:t>
            </w:r>
          </w:p>
        </w:tc>
        <w:tc>
          <w:tcPr>
            <w:tcW w:w="1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61C05989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Liczba jednostek</w:t>
            </w:r>
          </w:p>
        </w:tc>
        <w:tc>
          <w:tcPr>
            <w:tcW w:w="4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2B37C8D1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Wartość [PLN]</w:t>
            </w:r>
          </w:p>
        </w:tc>
      </w:tr>
      <w:tr w:rsidR="00A93A46" w:rsidRPr="009C6375" w14:paraId="2C74FBFF" w14:textId="77777777" w:rsidTr="00A93A46">
        <w:trPr>
          <w:gridAfter w:val="1"/>
          <w:wAfter w:w="20" w:type="dxa"/>
          <w:trHeight w:hRule="exact" w:val="750"/>
        </w:trPr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5D9E9CCA" w14:textId="77777777" w:rsidR="00A93A46" w:rsidRPr="009C6375" w:rsidRDefault="00A93A46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28F1CDEC" w14:textId="77777777" w:rsidR="00A93A46" w:rsidRPr="009C6375" w:rsidRDefault="00A93A46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</w:p>
        </w:tc>
        <w:tc>
          <w:tcPr>
            <w:tcW w:w="1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5F7596B9" w14:textId="77777777" w:rsidR="00A93A46" w:rsidRPr="009C6375" w:rsidRDefault="00A93A46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</w:p>
        </w:tc>
        <w:tc>
          <w:tcPr>
            <w:tcW w:w="1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3D2415B1" w14:textId="77777777" w:rsidR="00A93A46" w:rsidRPr="009C6375" w:rsidRDefault="00A93A46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</w:p>
        </w:tc>
        <w:tc>
          <w:tcPr>
            <w:tcW w:w="1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2C610304" w14:textId="77777777" w:rsidR="00A93A46" w:rsidRPr="009C6375" w:rsidRDefault="00A93A46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20BD7085" w14:textId="77777777" w:rsidR="00A93A46" w:rsidRPr="009C6375" w:rsidRDefault="00A93A46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Razem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7016365F" w14:textId="75E0C838" w:rsidR="00A93A46" w:rsidRPr="009C6375" w:rsidRDefault="00A93A46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 xml:space="preserve">Rok </w:t>
            </w:r>
            <w:r>
              <w:rPr>
                <w:rFonts w:ascii="Lato" w:eastAsia="Times New Roman" w:hAnsi="Lato" w:cs="Calibri"/>
                <w:b/>
                <w:bCs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1F30C151" w14:textId="56FE32F3" w:rsidR="00A93A46" w:rsidRPr="009C6375" w:rsidRDefault="00A93A46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 xml:space="preserve">Rok </w:t>
            </w:r>
            <w:r>
              <w:rPr>
                <w:rFonts w:ascii="Lato" w:eastAsia="Times New Roman" w:hAnsi="Lato" w:cs="Calibri"/>
                <w:b/>
                <w:bCs/>
                <w:lang w:eastAsia="pl-PL"/>
              </w:rPr>
              <w:t>2</w:t>
            </w:r>
            <w:r w:rsidRPr="009C6375">
              <w:rPr>
                <w:rFonts w:ascii="Lato" w:eastAsia="Times New Roman" w:hAnsi="Lato" w:cs="Calibri"/>
                <w:b/>
                <w:bCs/>
                <w:vertAlign w:val="superscript"/>
                <w:lang w:eastAsia="pl-PL"/>
              </w:rPr>
              <w:footnoteReference w:id="4"/>
            </w:r>
          </w:p>
        </w:tc>
      </w:tr>
      <w:tr w:rsidR="00C97729" w:rsidRPr="009C6375" w14:paraId="52994D03" w14:textId="77777777" w:rsidTr="00A93A46">
        <w:trPr>
          <w:gridAfter w:val="1"/>
          <w:wAfter w:w="20" w:type="dxa"/>
          <w:trHeight w:hRule="exact" w:val="52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1EF428A0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4" w:lineRule="exact"/>
              <w:ind w:left="90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I.</w:t>
            </w:r>
          </w:p>
        </w:tc>
        <w:tc>
          <w:tcPr>
            <w:tcW w:w="87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70CB4B2E" w14:textId="77777777" w:rsidR="00E07EB0" w:rsidRDefault="00E07EB0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4" w:lineRule="exact"/>
              <w:ind w:left="90"/>
              <w:rPr>
                <w:rFonts w:ascii="Lato" w:eastAsia="Times New Roman" w:hAnsi="Lato" w:cs="Calibri"/>
                <w:b/>
                <w:bCs/>
                <w:lang w:eastAsia="pl-PL"/>
              </w:rPr>
            </w:pPr>
          </w:p>
          <w:p w14:paraId="17C74470" w14:textId="0127D963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4" w:lineRule="exact"/>
              <w:ind w:left="90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Koszty realizacji działań</w:t>
            </w:r>
          </w:p>
        </w:tc>
      </w:tr>
      <w:tr w:rsidR="00A93A46" w:rsidRPr="009C6375" w14:paraId="3958C56E" w14:textId="77777777" w:rsidTr="00A93A46"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C3B23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I.1.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59FC1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Działanie 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E9A7C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96C0D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302DF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1D7D0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12640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51701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04C37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A93A46" w:rsidRPr="009C6375" w14:paraId="3B3FAF5D" w14:textId="77777777" w:rsidTr="00A93A46"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AD2B9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I.1.1.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2BACD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Koszt 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4222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6EF43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5C02C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A21DE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1F8DF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557D5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75188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A93A46" w:rsidRPr="009C6375" w14:paraId="7F326B05" w14:textId="77777777" w:rsidTr="00A93A46"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75E47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I.1.2.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874F5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Koszt 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B8019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DEF30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DCF71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BF511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59744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902EB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1A48D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A93A46" w:rsidRPr="009C6375" w14:paraId="588ED264" w14:textId="77777777" w:rsidTr="00A93A46"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088B1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20" w:line="240" w:lineRule="auto"/>
              <w:ind w:left="91"/>
              <w:rPr>
                <w:rFonts w:ascii="Lato" w:eastAsia="Times New Roman" w:hAnsi="Lato" w:cs="Calibri"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8BB1A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20" w:line="240" w:lineRule="auto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9C6375">
              <w:rPr>
                <w:rFonts w:ascii="Lato" w:eastAsia="Times New Roman" w:hAnsi="Lato" w:cs="Calibri"/>
                <w:lang w:eastAsia="pl-PL"/>
              </w:rPr>
              <w:instrText xml:space="preserve"> FORMTEXT </w:instrText>
            </w:r>
            <w:r w:rsidRPr="009C6375">
              <w:rPr>
                <w:rFonts w:ascii="Lato" w:eastAsia="Times New Roman" w:hAnsi="Lato" w:cs="Calibri"/>
                <w:lang w:eastAsia="pl-PL"/>
              </w:rPr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separate"/>
            </w:r>
            <w:r w:rsidRPr="009C6375">
              <w:rPr>
                <w:rFonts w:ascii="Lato" w:eastAsia="Times New Roman" w:hAnsi="Lato" w:cs="Calibri"/>
                <w:noProof/>
                <w:lang w:eastAsia="pl-PL"/>
              </w:rPr>
              <w:t>……</w: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end"/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EB541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C4C2A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2C107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3CDE3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E349D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538E2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42BBD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A93A46" w:rsidRPr="009C6375" w14:paraId="79D5D322" w14:textId="77777777" w:rsidTr="00A93A46"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A3345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I.2.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DE251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Działanie 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007D5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93803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6CFC9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E463C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93B25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EE1FE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0A84F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A93A46" w:rsidRPr="009C6375" w14:paraId="70864B5B" w14:textId="77777777" w:rsidTr="00A93A46"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1C9E6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I.2.1.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B2A7D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Koszt 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9BE26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08F3E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43CC0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B7C13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3B527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9613F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4A40D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A93A46" w:rsidRPr="009C6375" w14:paraId="6492C3F4" w14:textId="77777777" w:rsidTr="00A93A46"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5CA95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I.2.2.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99EF4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Koszt 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3D4FA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E489A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3DDE3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4322B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57A42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FF943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A5D87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A93A46" w:rsidRPr="009C6375" w14:paraId="21573368" w14:textId="77777777" w:rsidTr="00A93A46"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46585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20" w:line="240" w:lineRule="auto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9C6375">
              <w:rPr>
                <w:rFonts w:ascii="Lato" w:eastAsia="Times New Roman" w:hAnsi="Lato" w:cs="Calibri"/>
                <w:lang w:eastAsia="pl-PL"/>
              </w:rPr>
              <w:instrText xml:space="preserve"> FORMTEXT </w:instrText>
            </w:r>
            <w:r w:rsidRPr="009C6375">
              <w:rPr>
                <w:rFonts w:ascii="Lato" w:eastAsia="Times New Roman" w:hAnsi="Lato" w:cs="Calibri"/>
                <w:lang w:eastAsia="pl-PL"/>
              </w:rPr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separate"/>
            </w:r>
            <w:r w:rsidRPr="009C6375">
              <w:rPr>
                <w:rFonts w:ascii="Lato" w:eastAsia="Times New Roman" w:hAnsi="Lato" w:cs="Calibri"/>
                <w:noProof/>
                <w:lang w:eastAsia="pl-PL"/>
              </w:rPr>
              <w:t>……</w: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end"/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77F27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20" w:line="240" w:lineRule="auto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9C6375">
              <w:rPr>
                <w:rFonts w:ascii="Lato" w:eastAsia="Times New Roman" w:hAnsi="Lato" w:cs="Calibri"/>
                <w:lang w:eastAsia="pl-PL"/>
              </w:rPr>
              <w:instrText xml:space="preserve"> FORMTEXT </w:instrText>
            </w:r>
            <w:r w:rsidRPr="009C6375">
              <w:rPr>
                <w:rFonts w:ascii="Lato" w:eastAsia="Times New Roman" w:hAnsi="Lato" w:cs="Calibri"/>
                <w:lang w:eastAsia="pl-PL"/>
              </w:rPr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separate"/>
            </w:r>
            <w:r w:rsidRPr="009C6375">
              <w:rPr>
                <w:rFonts w:ascii="Lato" w:eastAsia="Times New Roman" w:hAnsi="Lato" w:cs="Calibri"/>
                <w:noProof/>
                <w:lang w:eastAsia="pl-PL"/>
              </w:rPr>
              <w:t>……</w: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end"/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5BAEF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12C68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1537F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CEE13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63EEC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8AC69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3FB1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A93A46" w:rsidRPr="009C6375" w14:paraId="0616AA1D" w14:textId="77777777" w:rsidTr="00A93A46"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BE8E9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I.3.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2FB1A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Działanie 3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7E0B8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4EF99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8AB0E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71631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B5B66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E2CCD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978A9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A93A46" w:rsidRPr="009C6375" w14:paraId="54545757" w14:textId="77777777" w:rsidTr="00A93A46"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8CF49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I.3.1.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4F890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Koszt 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08C5E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5ED1B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6017F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43311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7C30E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2CC8C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E01B5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A93A46" w:rsidRPr="009C6375" w14:paraId="6414D425" w14:textId="77777777" w:rsidTr="00A93A46"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79599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I.3.2.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E520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Koszt 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CCE98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E927C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65CDD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55E81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75AFF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AC434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5B104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A93A46" w:rsidRPr="009C6375" w14:paraId="7FF51DA1" w14:textId="77777777" w:rsidTr="00A93A46"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8CA6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20" w:line="240" w:lineRule="auto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9C6375">
              <w:rPr>
                <w:rFonts w:ascii="Lato" w:eastAsia="Times New Roman" w:hAnsi="Lato" w:cs="Calibri"/>
                <w:lang w:eastAsia="pl-PL"/>
              </w:rPr>
              <w:instrText xml:space="preserve"> FORMTEXT </w:instrText>
            </w:r>
            <w:r w:rsidRPr="009C6375">
              <w:rPr>
                <w:rFonts w:ascii="Lato" w:eastAsia="Times New Roman" w:hAnsi="Lato" w:cs="Calibri"/>
                <w:lang w:eastAsia="pl-PL"/>
              </w:rPr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separate"/>
            </w:r>
            <w:r w:rsidRPr="009C6375">
              <w:rPr>
                <w:rFonts w:ascii="Lato" w:eastAsia="Times New Roman" w:hAnsi="Lato" w:cs="Calibri"/>
                <w:noProof/>
                <w:lang w:eastAsia="pl-PL"/>
              </w:rPr>
              <w:t>……</w: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end"/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F83C9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20" w:line="240" w:lineRule="auto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9C6375">
              <w:rPr>
                <w:rFonts w:ascii="Lato" w:eastAsia="Times New Roman" w:hAnsi="Lato" w:cs="Calibri"/>
                <w:lang w:eastAsia="pl-PL"/>
              </w:rPr>
              <w:instrText xml:space="preserve"> FORMTEXT </w:instrText>
            </w:r>
            <w:r w:rsidRPr="009C6375">
              <w:rPr>
                <w:rFonts w:ascii="Lato" w:eastAsia="Times New Roman" w:hAnsi="Lato" w:cs="Calibri"/>
                <w:lang w:eastAsia="pl-PL"/>
              </w:rPr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separate"/>
            </w:r>
            <w:r w:rsidRPr="009C6375">
              <w:rPr>
                <w:rFonts w:ascii="Lato" w:eastAsia="Times New Roman" w:hAnsi="Lato" w:cs="Calibri"/>
                <w:noProof/>
                <w:lang w:eastAsia="pl-PL"/>
              </w:rPr>
              <w:t>……</w: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end"/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F9ACC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269B6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E50A4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8A880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51954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99BC3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93F11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C97729" w:rsidRPr="009C6375" w14:paraId="3F2CF7C7" w14:textId="77777777" w:rsidTr="00A93A46">
        <w:trPr>
          <w:trHeight w:val="240"/>
        </w:trPr>
        <w:tc>
          <w:tcPr>
            <w:tcW w:w="55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797E9B00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Suma kosztów realizacji zadania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D5666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84338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7B614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0E4F9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C97729" w:rsidRPr="009C6375" w14:paraId="426E5172" w14:textId="77777777" w:rsidTr="00A93A46">
        <w:trPr>
          <w:gridAfter w:val="1"/>
          <w:wAfter w:w="20" w:type="dxa"/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3B2A6688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II.</w:t>
            </w:r>
          </w:p>
        </w:tc>
        <w:tc>
          <w:tcPr>
            <w:tcW w:w="87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64AC560E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Koszty administracyjne</w:t>
            </w:r>
          </w:p>
        </w:tc>
      </w:tr>
      <w:tr w:rsidR="00A93A46" w:rsidRPr="009C6375" w14:paraId="08C77D94" w14:textId="77777777" w:rsidTr="00A93A46"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74DA5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II.1.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A7480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Koszt 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4503B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6B97B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6798C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1F634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F1CF5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6A46B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E664D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A93A46" w:rsidRPr="009C6375" w14:paraId="03BD6902" w14:textId="77777777" w:rsidTr="00A93A46"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955EE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II.2.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26A06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Koszt 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A247F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6FE71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C1AE2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FFDCE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8C065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9C691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3ADBF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A93A46" w:rsidRPr="009C6375" w14:paraId="11FDA154" w14:textId="77777777" w:rsidTr="00A93A46"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22581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20" w:line="240" w:lineRule="auto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9C6375">
              <w:rPr>
                <w:rFonts w:ascii="Lato" w:eastAsia="Times New Roman" w:hAnsi="Lato" w:cs="Calibri"/>
                <w:lang w:eastAsia="pl-PL"/>
              </w:rPr>
              <w:instrText xml:space="preserve"> FORMTEXT </w:instrText>
            </w:r>
            <w:r w:rsidRPr="009C6375">
              <w:rPr>
                <w:rFonts w:ascii="Lato" w:eastAsia="Times New Roman" w:hAnsi="Lato" w:cs="Calibri"/>
                <w:lang w:eastAsia="pl-PL"/>
              </w:rPr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separate"/>
            </w:r>
            <w:r w:rsidRPr="009C6375">
              <w:rPr>
                <w:rFonts w:ascii="Lato" w:eastAsia="Times New Roman" w:hAnsi="Lato" w:cs="Calibri"/>
                <w:noProof/>
                <w:lang w:eastAsia="pl-PL"/>
              </w:rPr>
              <w:t>……</w: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end"/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58D0B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20" w:line="240" w:lineRule="auto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9C6375">
              <w:rPr>
                <w:rFonts w:ascii="Lato" w:eastAsia="Times New Roman" w:hAnsi="Lato" w:cs="Calibri"/>
                <w:lang w:eastAsia="pl-PL"/>
              </w:rPr>
              <w:instrText xml:space="preserve"> FORMTEXT </w:instrText>
            </w:r>
            <w:r w:rsidRPr="009C6375">
              <w:rPr>
                <w:rFonts w:ascii="Lato" w:eastAsia="Times New Roman" w:hAnsi="Lato" w:cs="Calibri"/>
                <w:lang w:eastAsia="pl-PL"/>
              </w:rPr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separate"/>
            </w:r>
            <w:r w:rsidRPr="009C6375">
              <w:rPr>
                <w:rFonts w:ascii="Lato" w:eastAsia="Times New Roman" w:hAnsi="Lato" w:cs="Calibri"/>
                <w:noProof/>
                <w:lang w:eastAsia="pl-PL"/>
              </w:rPr>
              <w:t>……</w: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end"/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0CE44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5D681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2D77F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20BAA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63B39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AB19A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C4E1D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C97729" w:rsidRPr="009C6375" w14:paraId="60414D0E" w14:textId="77777777" w:rsidTr="00A93A46">
        <w:trPr>
          <w:trHeight w:val="240"/>
        </w:trPr>
        <w:tc>
          <w:tcPr>
            <w:tcW w:w="55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4A22D17B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Suma kosztów administracyjnych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B3DD7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038FE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76AF3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EBDB9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C97729" w:rsidRPr="009C6375" w14:paraId="096A8E4C" w14:textId="77777777" w:rsidTr="00A93A46">
        <w:trPr>
          <w:trHeight w:val="240"/>
        </w:trPr>
        <w:tc>
          <w:tcPr>
            <w:tcW w:w="55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4435ECD3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Suma wszystkich kosztów realizacji zadania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B3337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8B9A6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6C1AB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05E9C" w14:textId="77777777" w:rsidR="00C97729" w:rsidRPr="009C6375" w:rsidRDefault="00C97729" w:rsidP="00C97729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</w:tbl>
    <w:p w14:paraId="57E1A464" w14:textId="77777777" w:rsidR="00C97729" w:rsidRPr="009C6375" w:rsidRDefault="00C97729" w:rsidP="00C97729">
      <w:pPr>
        <w:kinsoku w:val="0"/>
        <w:overflowPunct w:val="0"/>
        <w:spacing w:before="2" w:after="120" w:line="180" w:lineRule="exact"/>
        <w:rPr>
          <w:rFonts w:ascii="Lato" w:hAnsi="Lato" w:cs="Calibri"/>
        </w:rPr>
      </w:pPr>
    </w:p>
    <w:tbl>
      <w:tblPr>
        <w:tblW w:w="0" w:type="auto"/>
        <w:tblInd w:w="2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6"/>
        <w:gridCol w:w="5176"/>
        <w:gridCol w:w="1890"/>
        <w:gridCol w:w="1893"/>
      </w:tblGrid>
      <w:tr w:rsidR="00C97729" w:rsidRPr="009C6375" w14:paraId="0C50B5D5" w14:textId="77777777" w:rsidTr="00C97729">
        <w:trPr>
          <w:trHeight w:val="240"/>
        </w:trPr>
        <w:tc>
          <w:tcPr>
            <w:tcW w:w="94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066C85AB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ind w:left="90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V.B Źródła finansowania kosztów realizacji zadania</w:t>
            </w:r>
          </w:p>
        </w:tc>
      </w:tr>
      <w:tr w:rsidR="00C97729" w:rsidRPr="009C6375" w14:paraId="41C2CF21" w14:textId="77777777" w:rsidTr="00C97729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0F5C7583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ind w:left="137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Lp.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6914E0DA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ind w:left="846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Źródło finansowania kosztów realizacji zadania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61030939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ind w:left="409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Wartość [PLN]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4C85BD7A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ind w:left="565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Udział [%]</w:t>
            </w:r>
          </w:p>
        </w:tc>
      </w:tr>
      <w:tr w:rsidR="00C97729" w:rsidRPr="009C6375" w14:paraId="47F0DFE0" w14:textId="77777777" w:rsidTr="00C97729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69910EB6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1.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7CEE4144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Suma wszystkich kosztów realizacji zadania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AD625" w14:textId="77777777" w:rsidR="00C97729" w:rsidRPr="009C6375" w:rsidRDefault="00C97729" w:rsidP="00C97729">
            <w:pPr>
              <w:spacing w:before="20" w:after="2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640CD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ind w:left="88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100</w:t>
            </w:r>
          </w:p>
        </w:tc>
      </w:tr>
      <w:tr w:rsidR="00C97729" w:rsidRPr="009C6375" w14:paraId="20FB8AEB" w14:textId="77777777" w:rsidTr="00C97729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7EC96153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2.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0EA79BE6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Planowana dotacja w ramach niniejszej oferty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48C03" w14:textId="77777777" w:rsidR="00C97729" w:rsidRPr="009C6375" w:rsidRDefault="00C97729" w:rsidP="00C97729">
            <w:pPr>
              <w:spacing w:before="20" w:after="2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C378A" w14:textId="6292C2BF" w:rsidR="00C97729" w:rsidRPr="009C6375" w:rsidRDefault="002C5FBB" w:rsidP="00C97729">
            <w:pPr>
              <w:spacing w:before="20" w:after="20" w:line="230" w:lineRule="exact"/>
              <w:ind w:left="28" w:right="28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99</w:t>
            </w:r>
          </w:p>
        </w:tc>
      </w:tr>
      <w:tr w:rsidR="00C97729" w:rsidRPr="009C6375" w14:paraId="413F2FA6" w14:textId="77777777" w:rsidTr="00C97729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6D0D0E6B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3.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28EF0FCA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Wkład własny</w:t>
            </w:r>
            <w:r w:rsidRPr="009C6375">
              <w:rPr>
                <w:rFonts w:ascii="Lato" w:eastAsia="Times New Roman" w:hAnsi="Lato" w:cs="Calibri"/>
                <w:vertAlign w:val="superscript"/>
                <w:lang w:eastAsia="pl-PL"/>
              </w:rPr>
              <w:footnoteReference w:id="5"/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D8807" w14:textId="77777777" w:rsidR="00C97729" w:rsidRPr="009C6375" w:rsidRDefault="00C97729" w:rsidP="00C97729">
            <w:pPr>
              <w:spacing w:before="20" w:after="2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877F8" w14:textId="24617650" w:rsidR="00C97729" w:rsidRPr="009C6375" w:rsidRDefault="00336391" w:rsidP="00C97729">
            <w:pPr>
              <w:spacing w:before="20" w:after="20" w:line="230" w:lineRule="exact"/>
              <w:ind w:left="28" w:right="28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1</w:t>
            </w:r>
          </w:p>
        </w:tc>
      </w:tr>
      <w:tr w:rsidR="00C97729" w:rsidRPr="009C6375" w14:paraId="7B1576F7" w14:textId="77777777" w:rsidTr="00C97729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3013C2E1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3.1.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012807D6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Wkład własny finansowy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144E7" w14:textId="77777777" w:rsidR="00C97729" w:rsidRPr="009C6375" w:rsidRDefault="00C97729" w:rsidP="00C97729">
            <w:pPr>
              <w:spacing w:before="20" w:after="2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D398B" w14:textId="67D57918" w:rsidR="00C97729" w:rsidRPr="009C6375" w:rsidRDefault="002C5FBB" w:rsidP="00C97729">
            <w:pPr>
              <w:spacing w:before="20" w:after="20" w:line="230" w:lineRule="exact"/>
              <w:ind w:left="28" w:right="28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1</w:t>
            </w:r>
          </w:p>
        </w:tc>
      </w:tr>
      <w:tr w:rsidR="00C97729" w:rsidRPr="009C6375" w14:paraId="79F33931" w14:textId="77777777" w:rsidTr="00C97729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0181CA09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3.2.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6B3068C0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Wkład własny niefinansowy (osobowy i rzeczowy)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F7168" w14:textId="1DB28DE5" w:rsidR="00C97729" w:rsidRPr="009C6375" w:rsidRDefault="00514313" w:rsidP="00C97729">
            <w:pPr>
              <w:spacing w:before="20" w:after="20" w:line="230" w:lineRule="exact"/>
              <w:ind w:left="28" w:right="28"/>
              <w:jc w:val="right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x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E7820" w14:textId="1E0A9A0F" w:rsidR="00C97729" w:rsidRPr="009C6375" w:rsidRDefault="00514313" w:rsidP="00C97729">
            <w:pPr>
              <w:spacing w:before="20" w:after="20" w:line="230" w:lineRule="exact"/>
              <w:ind w:left="28" w:right="28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x</w:t>
            </w:r>
          </w:p>
        </w:tc>
      </w:tr>
      <w:tr w:rsidR="00C97729" w:rsidRPr="009C6375" w14:paraId="4A8B2301" w14:textId="77777777" w:rsidTr="00C97729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02E5F747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3.2.1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4B4C169D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Wkład własny rzeczowy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C6B3D" w14:textId="65FA3A4B" w:rsidR="00C97729" w:rsidRPr="009C6375" w:rsidRDefault="00514313" w:rsidP="00C97729">
            <w:pPr>
              <w:spacing w:before="20" w:after="20" w:line="230" w:lineRule="exact"/>
              <w:ind w:left="28" w:right="28"/>
              <w:jc w:val="right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x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AEAB7" w14:textId="17C4EED1" w:rsidR="00C97729" w:rsidRPr="009C6375" w:rsidRDefault="00514313" w:rsidP="00C97729">
            <w:pPr>
              <w:spacing w:before="20" w:after="20" w:line="230" w:lineRule="exact"/>
              <w:ind w:left="28" w:right="28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x</w:t>
            </w:r>
          </w:p>
        </w:tc>
      </w:tr>
      <w:tr w:rsidR="00C97729" w:rsidRPr="009C6375" w14:paraId="4C37F983" w14:textId="77777777" w:rsidTr="00C97729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56CAC3DD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3.2.2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3BC8E1B5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Wkład własny osobowy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7B03A" w14:textId="4B9B409D" w:rsidR="00C97729" w:rsidRPr="009C6375" w:rsidRDefault="00514313" w:rsidP="00C97729">
            <w:pPr>
              <w:spacing w:before="20" w:after="20" w:line="230" w:lineRule="exact"/>
              <w:ind w:left="28" w:right="28"/>
              <w:jc w:val="right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x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061E3" w14:textId="790A98B2" w:rsidR="00C97729" w:rsidRPr="009C6375" w:rsidRDefault="00514313" w:rsidP="00C97729">
            <w:pPr>
              <w:spacing w:before="20" w:after="20" w:line="230" w:lineRule="exact"/>
              <w:ind w:left="28" w:right="28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x</w:t>
            </w:r>
          </w:p>
        </w:tc>
      </w:tr>
      <w:tr w:rsidR="00C97729" w:rsidRPr="009C6375" w14:paraId="7236A569" w14:textId="77777777" w:rsidTr="00C97729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1A6BEB56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4.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3930066D" w14:textId="77777777" w:rsidR="00C97729" w:rsidRPr="009C6375" w:rsidRDefault="00C97729" w:rsidP="00C977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Świadczenia pieniężne od odbiorców zadania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368AE" w14:textId="77777777" w:rsidR="00C97729" w:rsidRPr="009C6375" w:rsidRDefault="00C97729" w:rsidP="00C97729">
            <w:pPr>
              <w:spacing w:before="20" w:after="2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38FF6" w14:textId="77777777" w:rsidR="00C97729" w:rsidRPr="009C6375" w:rsidRDefault="00C97729" w:rsidP="00C97729">
            <w:pPr>
              <w:spacing w:before="20" w:after="20" w:line="230" w:lineRule="exact"/>
              <w:ind w:left="28" w:right="28"/>
              <w:rPr>
                <w:rFonts w:ascii="Lato" w:hAnsi="Lato" w:cs="Arial"/>
              </w:rPr>
            </w:pPr>
          </w:p>
        </w:tc>
      </w:tr>
    </w:tbl>
    <w:p w14:paraId="3574A435" w14:textId="69CCCC6D" w:rsidR="00C97729" w:rsidRDefault="00C97729" w:rsidP="00C97729">
      <w:pPr>
        <w:kinsoku w:val="0"/>
        <w:overflowPunct w:val="0"/>
        <w:spacing w:before="2" w:after="120" w:line="180" w:lineRule="exact"/>
        <w:rPr>
          <w:rFonts w:ascii="Lato" w:hAnsi="Lato" w:cs="Calibri"/>
        </w:rPr>
      </w:pPr>
    </w:p>
    <w:p w14:paraId="70CB4EF5" w14:textId="77777777" w:rsidR="00E07EB0" w:rsidRPr="009C6375" w:rsidRDefault="00E07EB0" w:rsidP="00C97729">
      <w:pPr>
        <w:kinsoku w:val="0"/>
        <w:overflowPunct w:val="0"/>
        <w:spacing w:before="2" w:after="120" w:line="180" w:lineRule="exact"/>
        <w:rPr>
          <w:rFonts w:ascii="Lato" w:hAnsi="Lato" w:cs="Calibri"/>
        </w:rPr>
      </w:pPr>
    </w:p>
    <w:p w14:paraId="47B653F3" w14:textId="77777777" w:rsidR="00C97729" w:rsidRPr="009C6375" w:rsidRDefault="00C97729" w:rsidP="001C7520">
      <w:pPr>
        <w:widowControl w:val="0"/>
        <w:numPr>
          <w:ilvl w:val="0"/>
          <w:numId w:val="17"/>
        </w:numPr>
        <w:tabs>
          <w:tab w:val="left" w:pos="1198"/>
        </w:tabs>
        <w:kinsoku w:val="0"/>
        <w:overflowPunct w:val="0"/>
        <w:autoSpaceDE w:val="0"/>
        <w:autoSpaceDN w:val="0"/>
        <w:adjustRightInd w:val="0"/>
        <w:spacing w:before="80" w:after="80" w:line="240" w:lineRule="auto"/>
        <w:ind w:left="1196" w:hanging="249"/>
        <w:rPr>
          <w:rFonts w:ascii="Lato" w:hAnsi="Lato" w:cs="Calibri"/>
        </w:rPr>
      </w:pPr>
      <w:r w:rsidRPr="009C6375">
        <w:rPr>
          <w:rFonts w:ascii="Lato" w:hAnsi="Lato" w:cs="Calibri"/>
          <w:b/>
          <w:bCs/>
        </w:rPr>
        <w:lastRenderedPageBreak/>
        <w:t>Inne informacje</w:t>
      </w:r>
    </w:p>
    <w:tbl>
      <w:tblPr>
        <w:tblW w:w="9463" w:type="dxa"/>
        <w:tblInd w:w="3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3"/>
      </w:tblGrid>
      <w:tr w:rsidR="00C97729" w:rsidRPr="009C6375" w14:paraId="07C000C2" w14:textId="77777777" w:rsidTr="00E07EB0">
        <w:trPr>
          <w:trHeight w:val="1191"/>
        </w:trPr>
        <w:tc>
          <w:tcPr>
            <w:tcW w:w="9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38BF6A38" w14:textId="77777777" w:rsidR="00C97729" w:rsidRPr="009C6375" w:rsidRDefault="00C97729" w:rsidP="001C7520">
            <w:pPr>
              <w:widowControl w:val="0"/>
              <w:numPr>
                <w:ilvl w:val="0"/>
                <w:numId w:val="16"/>
              </w:numPr>
              <w:tabs>
                <w:tab w:val="left" w:pos="650"/>
              </w:tabs>
              <w:kinsoku w:val="0"/>
              <w:overflowPunct w:val="0"/>
              <w:autoSpaceDE w:val="0"/>
              <w:autoSpaceDN w:val="0"/>
              <w:adjustRightInd w:val="0"/>
              <w:spacing w:before="17" w:after="0" w:line="240" w:lineRule="auto"/>
              <w:ind w:right="287"/>
              <w:rPr>
                <w:rFonts w:ascii="Lato" w:hAnsi="Lato" w:cs="Calibri"/>
              </w:rPr>
            </w:pPr>
            <w:r w:rsidRPr="009C6375">
              <w:rPr>
                <w:rFonts w:ascii="Lato" w:hAnsi="Lato" w:cs="Calibri"/>
                <w:b/>
                <w:bCs/>
              </w:rPr>
              <w:t>Deklaracja o zamiarze odpłatnego lub nieodpłatnego wykonania zadania publicznego.</w:t>
            </w:r>
          </w:p>
          <w:p w14:paraId="225AB120" w14:textId="77777777" w:rsidR="00C97729" w:rsidRPr="009C6375" w:rsidRDefault="00C97729" w:rsidP="001C7520">
            <w:pPr>
              <w:widowControl w:val="0"/>
              <w:numPr>
                <w:ilvl w:val="0"/>
                <w:numId w:val="16"/>
              </w:numPr>
              <w:tabs>
                <w:tab w:val="left" w:pos="650"/>
              </w:tabs>
              <w:kinsoku w:val="0"/>
              <w:overflowPunct w:val="0"/>
              <w:autoSpaceDE w:val="0"/>
              <w:autoSpaceDN w:val="0"/>
              <w:adjustRightInd w:val="0"/>
              <w:spacing w:before="8" w:after="0" w:line="252" w:lineRule="auto"/>
              <w:ind w:right="287"/>
              <w:rPr>
                <w:rFonts w:ascii="Lato" w:hAnsi="Lato" w:cs="Calibri"/>
              </w:rPr>
            </w:pPr>
            <w:r w:rsidRPr="009C6375">
              <w:rPr>
                <w:rFonts w:ascii="Lato" w:hAnsi="Lato" w:cs="Calibri"/>
                <w:b/>
                <w:bCs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14:paraId="0C49D6BE" w14:textId="77777777" w:rsidR="00C97729" w:rsidRPr="009C6375" w:rsidRDefault="00C97729" w:rsidP="00C97729">
            <w:pPr>
              <w:kinsoku w:val="0"/>
              <w:overflowPunct w:val="0"/>
              <w:spacing w:after="120" w:line="252" w:lineRule="auto"/>
              <w:ind w:left="649" w:right="287" w:hanging="321"/>
              <w:rPr>
                <w:rFonts w:ascii="Lato" w:hAnsi="Lato"/>
              </w:rPr>
            </w:pPr>
            <w:r w:rsidRPr="009C6375">
              <w:rPr>
                <w:rFonts w:ascii="Lato" w:hAnsi="Lato" w:cs="Calibri"/>
                <w:b/>
                <w:bCs/>
              </w:rPr>
              <w:t>3.    Inne działania, które mogą mieć znaczenie przy ocenie oferty, w tym odnoszące się do kalkulacji przewidywanych kosztów oraz oświadczeń zawartych w sekcji VII.</w:t>
            </w:r>
          </w:p>
        </w:tc>
      </w:tr>
      <w:tr w:rsidR="00C97729" w:rsidRPr="009C6375" w14:paraId="6BFBDD88" w14:textId="77777777" w:rsidTr="00E07EB0">
        <w:trPr>
          <w:trHeight w:val="1263"/>
        </w:trPr>
        <w:tc>
          <w:tcPr>
            <w:tcW w:w="9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9DC7A" w14:textId="77777777" w:rsidR="00C97729" w:rsidRPr="009C6375" w:rsidRDefault="00C97729" w:rsidP="00C97729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</w:tbl>
    <w:p w14:paraId="03FDB94A" w14:textId="77777777" w:rsidR="00C97729" w:rsidRPr="009C6375" w:rsidRDefault="00C97729" w:rsidP="001C7520">
      <w:pPr>
        <w:widowControl w:val="0"/>
        <w:numPr>
          <w:ilvl w:val="0"/>
          <w:numId w:val="17"/>
        </w:numPr>
        <w:tabs>
          <w:tab w:val="left" w:pos="1568"/>
        </w:tabs>
        <w:kinsoku w:val="0"/>
        <w:overflowPunct w:val="0"/>
        <w:autoSpaceDE w:val="0"/>
        <w:autoSpaceDN w:val="0"/>
        <w:adjustRightInd w:val="0"/>
        <w:spacing w:before="58" w:after="0" w:line="240" w:lineRule="auto"/>
        <w:ind w:left="1567" w:hanging="648"/>
        <w:rPr>
          <w:rFonts w:ascii="Lato" w:hAnsi="Lato" w:cs="Calibri"/>
        </w:rPr>
      </w:pPr>
      <w:r w:rsidRPr="009C6375">
        <w:rPr>
          <w:rFonts w:ascii="Lato" w:hAnsi="Lato" w:cs="Calibri"/>
          <w:b/>
          <w:bCs/>
        </w:rPr>
        <w:t>Oświadczenia</w:t>
      </w:r>
    </w:p>
    <w:p w14:paraId="37BA04D4" w14:textId="77777777" w:rsidR="00C97729" w:rsidRPr="009C6375" w:rsidRDefault="00C97729" w:rsidP="00C97729">
      <w:pPr>
        <w:kinsoku w:val="0"/>
        <w:overflowPunct w:val="0"/>
        <w:spacing w:before="5" w:after="120"/>
        <w:rPr>
          <w:rFonts w:ascii="Lato" w:hAnsi="Lato" w:cs="Calibri"/>
          <w:b/>
          <w:bCs/>
        </w:rPr>
      </w:pPr>
    </w:p>
    <w:p w14:paraId="765814A6" w14:textId="77777777" w:rsidR="00C97729" w:rsidRPr="009C6375" w:rsidRDefault="00C97729" w:rsidP="00C97729">
      <w:pPr>
        <w:kinsoku w:val="0"/>
        <w:overflowPunct w:val="0"/>
        <w:spacing w:after="120"/>
        <w:ind w:left="919"/>
        <w:rPr>
          <w:rFonts w:ascii="Lato" w:hAnsi="Lato" w:cs="Calibri"/>
        </w:rPr>
      </w:pPr>
      <w:r w:rsidRPr="009C6375">
        <w:rPr>
          <w:rFonts w:ascii="Lato" w:hAnsi="Lato" w:cs="Calibri"/>
        </w:rPr>
        <w:t>Oświadczam(-my), że:</w:t>
      </w:r>
    </w:p>
    <w:p w14:paraId="75E5F759" w14:textId="77777777" w:rsidR="00C97729" w:rsidRPr="009C6375" w:rsidRDefault="00C97729" w:rsidP="001C7520">
      <w:pPr>
        <w:widowControl w:val="0"/>
        <w:numPr>
          <w:ilvl w:val="0"/>
          <w:numId w:val="15"/>
        </w:numPr>
        <w:tabs>
          <w:tab w:val="left" w:pos="1175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proponowane zadanie publiczne będzie realizowane wyłącznie w zakresie działalności pożytku publicznego Oferenta(-</w:t>
      </w:r>
      <w:proofErr w:type="spellStart"/>
      <w:r w:rsidRPr="009C6375">
        <w:rPr>
          <w:rFonts w:ascii="Lato" w:hAnsi="Lato" w:cs="Calibri"/>
        </w:rPr>
        <w:t>tów</w:t>
      </w:r>
      <w:proofErr w:type="spellEnd"/>
      <w:r w:rsidRPr="009C6375">
        <w:rPr>
          <w:rFonts w:ascii="Lato" w:hAnsi="Lato" w:cs="Calibri"/>
        </w:rPr>
        <w:t>);</w:t>
      </w:r>
    </w:p>
    <w:p w14:paraId="124EF67D" w14:textId="77777777" w:rsidR="00C97729" w:rsidRPr="009C6375" w:rsidRDefault="00C97729" w:rsidP="001C7520">
      <w:pPr>
        <w:widowControl w:val="0"/>
        <w:numPr>
          <w:ilvl w:val="0"/>
          <w:numId w:val="15"/>
        </w:numPr>
        <w:tabs>
          <w:tab w:val="left" w:pos="1205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pobieranie świadczeń pieniężnych będzie się odbywać wyłącznie w ramach prowadzonej odpłatnej działalności pożytku publicznego;</w:t>
      </w:r>
    </w:p>
    <w:p w14:paraId="7A52D546" w14:textId="77777777" w:rsidR="00C97729" w:rsidRPr="009C6375" w:rsidRDefault="00C97729" w:rsidP="001C7520">
      <w:pPr>
        <w:widowControl w:val="0"/>
        <w:numPr>
          <w:ilvl w:val="0"/>
          <w:numId w:val="15"/>
        </w:numPr>
        <w:tabs>
          <w:tab w:val="left" w:pos="1175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Oferent* / Oferenci* składający niniejszą ofertę nie zalega(-ją)* / zalega(-ją)* z opłacaniem należności z tytułu zobowiązań podatkowych;</w:t>
      </w:r>
    </w:p>
    <w:p w14:paraId="56CCE3A7" w14:textId="77777777" w:rsidR="00C97729" w:rsidRPr="009C6375" w:rsidRDefault="00C97729" w:rsidP="001C7520">
      <w:pPr>
        <w:widowControl w:val="0"/>
        <w:numPr>
          <w:ilvl w:val="0"/>
          <w:numId w:val="15"/>
        </w:numPr>
        <w:tabs>
          <w:tab w:val="left" w:pos="1175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Oferent* / Oferenci* składający niniejszą ofertę nie zalega(-ją)* / zalega(-ją)* z opłacaniem należności z tytułu składek na ubezpieczenia społeczne;</w:t>
      </w:r>
    </w:p>
    <w:p w14:paraId="0D465603" w14:textId="77777777" w:rsidR="00C97729" w:rsidRPr="009C6375" w:rsidRDefault="00C97729" w:rsidP="001C7520">
      <w:pPr>
        <w:pStyle w:val="Akapitzlist"/>
        <w:numPr>
          <w:ilvl w:val="0"/>
          <w:numId w:val="15"/>
        </w:numPr>
        <w:rPr>
          <w:rFonts w:ascii="Lato" w:hAnsi="Lato" w:cs="Calibri"/>
        </w:rPr>
      </w:pPr>
      <w:bookmarkStart w:id="5" w:name="_Hlk111712709"/>
      <w:r w:rsidRPr="009C6375">
        <w:rPr>
          <w:rFonts w:ascii="Lato" w:hAnsi="Lato" w:cs="Calibri"/>
        </w:rPr>
        <w:t>Oferent* / Oferenci* składający niniejszą ofertę nie znajdują się w rejestrze podmiotów wykluczonych z możliwości otrzymywania środków przeznaczonych na realizację programów finansowanych z udziałem środków europejskich.</w:t>
      </w:r>
    </w:p>
    <w:bookmarkEnd w:id="5"/>
    <w:p w14:paraId="5E5E6A7C" w14:textId="77777777" w:rsidR="00C97729" w:rsidRPr="009C6375" w:rsidRDefault="00C97729" w:rsidP="001C7520">
      <w:pPr>
        <w:pStyle w:val="Akapitzlist"/>
        <w:numPr>
          <w:ilvl w:val="0"/>
          <w:numId w:val="15"/>
        </w:numPr>
        <w:spacing w:after="0"/>
        <w:rPr>
          <w:rFonts w:ascii="Lato" w:hAnsi="Lato" w:cs="Calibri"/>
        </w:rPr>
      </w:pPr>
      <w:r w:rsidRPr="009C6375">
        <w:rPr>
          <w:rFonts w:ascii="Lato" w:hAnsi="Lato" w:cs="Calibri"/>
        </w:rPr>
        <w:t>w stosunku do Oferenta* / Oferentów* składającego*/składających* niniejszą ofertę nie stwierdzono niezgodnego z przeznaczeniem wykorzystania środków publicznych;</w:t>
      </w:r>
    </w:p>
    <w:p w14:paraId="6727F621" w14:textId="77777777" w:rsidR="00C97729" w:rsidRPr="009C6375" w:rsidRDefault="00C97729" w:rsidP="001C7520">
      <w:pPr>
        <w:widowControl w:val="0"/>
        <w:numPr>
          <w:ilvl w:val="0"/>
          <w:numId w:val="15"/>
        </w:numPr>
        <w:tabs>
          <w:tab w:val="left" w:pos="1175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dane zawarte w części II niniejszej oferty są zgodne z Krajowym Rejestrem Sądowym* / właściwą ewidencją*;</w:t>
      </w:r>
    </w:p>
    <w:p w14:paraId="031A3D17" w14:textId="77777777" w:rsidR="00C97729" w:rsidRPr="009C6375" w:rsidRDefault="00C97729" w:rsidP="001C7520">
      <w:pPr>
        <w:widowControl w:val="0"/>
        <w:numPr>
          <w:ilvl w:val="0"/>
          <w:numId w:val="15"/>
        </w:numPr>
        <w:tabs>
          <w:tab w:val="left" w:pos="1175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wszystkie informacje podane w ofercie oraz załącznikach są zgodne z aktualnym stanem prawnym i faktycznym;</w:t>
      </w:r>
    </w:p>
    <w:p w14:paraId="20A63A74" w14:textId="3B6B8728" w:rsidR="00C97729" w:rsidRPr="009C6375" w:rsidRDefault="00C97729" w:rsidP="001C7520">
      <w:pPr>
        <w:widowControl w:val="0"/>
        <w:numPr>
          <w:ilvl w:val="0"/>
          <w:numId w:val="15"/>
        </w:numPr>
        <w:tabs>
          <w:tab w:val="left" w:pos="1175"/>
        </w:tabs>
        <w:kinsoku w:val="0"/>
        <w:overflowPunct w:val="0"/>
        <w:autoSpaceDE w:val="0"/>
        <w:autoSpaceDN w:val="0"/>
        <w:adjustRightInd w:val="0"/>
        <w:spacing w:before="3" w:after="0" w:line="242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 xml:space="preserve">w zakresie związanym z otwartym </w:t>
      </w:r>
      <w:r w:rsidR="004309A9">
        <w:rPr>
          <w:rFonts w:ascii="Lato" w:hAnsi="Lato" w:cs="Calibri"/>
        </w:rPr>
        <w:t>k</w:t>
      </w:r>
      <w:r w:rsidR="00F63326">
        <w:rPr>
          <w:rFonts w:ascii="Lato" w:hAnsi="Lato" w:cs="Calibri"/>
        </w:rPr>
        <w:t>onkurs</w:t>
      </w:r>
      <w:r w:rsidRPr="009C6375">
        <w:rPr>
          <w:rFonts w:ascii="Lato" w:hAnsi="Lato" w:cs="Calibri"/>
        </w:rPr>
        <w:t>em ofert, w tym z gromadzeniem, przetwarzaniem i przekazywaniem danych osobowych, a także wprowadzaniem ich do systemów informatycznych, osoby, których dotyczą te dane, złożyły stosowne oświadczenia zgodnie z przepisami o ochronie danych osobowych.</w:t>
      </w:r>
    </w:p>
    <w:p w14:paraId="3B413D9A" w14:textId="77777777" w:rsidR="00E07EB0" w:rsidRDefault="00E07EB0" w:rsidP="00E07EB0">
      <w:pPr>
        <w:tabs>
          <w:tab w:val="left" w:pos="6154"/>
        </w:tabs>
        <w:kinsoku w:val="0"/>
        <w:overflowPunct w:val="0"/>
        <w:spacing w:after="120" w:line="219" w:lineRule="exact"/>
        <w:rPr>
          <w:rFonts w:ascii="Lato" w:hAnsi="Lato" w:cs="Calibri"/>
        </w:rPr>
      </w:pPr>
    </w:p>
    <w:p w14:paraId="790C3A70" w14:textId="77777777" w:rsidR="00E07EB0" w:rsidRDefault="00E07EB0" w:rsidP="00E07EB0">
      <w:pPr>
        <w:tabs>
          <w:tab w:val="left" w:pos="6154"/>
        </w:tabs>
        <w:kinsoku w:val="0"/>
        <w:overflowPunct w:val="0"/>
        <w:spacing w:after="120" w:line="219" w:lineRule="exact"/>
        <w:ind w:left="851"/>
        <w:rPr>
          <w:rFonts w:ascii="Lato" w:hAnsi="Lato" w:cs="Calibri"/>
        </w:rPr>
      </w:pPr>
    </w:p>
    <w:p w14:paraId="227E85A9" w14:textId="4C8A848F" w:rsidR="00C97729" w:rsidRPr="009C6375" w:rsidRDefault="00C97729" w:rsidP="00E07EB0">
      <w:pPr>
        <w:tabs>
          <w:tab w:val="left" w:pos="6154"/>
        </w:tabs>
        <w:kinsoku w:val="0"/>
        <w:overflowPunct w:val="0"/>
        <w:spacing w:after="120" w:line="219" w:lineRule="exact"/>
        <w:ind w:left="851"/>
        <w:rPr>
          <w:rFonts w:ascii="Lato" w:hAnsi="Lato" w:cs="Calibri"/>
        </w:rPr>
      </w:pPr>
      <w:r w:rsidRPr="009C6375">
        <w:rPr>
          <w:rFonts w:ascii="Lato" w:hAnsi="Lato" w:cs="Calibri"/>
        </w:rPr>
        <w:t>Data    ........................................................</w:t>
      </w:r>
    </w:p>
    <w:p w14:paraId="336156CB" w14:textId="4B93AD6F" w:rsidR="00C97729" w:rsidRPr="009C6375" w:rsidRDefault="00C97729" w:rsidP="00E07EB0">
      <w:pPr>
        <w:kinsoku w:val="0"/>
        <w:overflowPunct w:val="0"/>
        <w:spacing w:before="4" w:after="120"/>
        <w:ind w:left="919"/>
        <w:rPr>
          <w:rFonts w:ascii="Lato" w:hAnsi="Lato" w:cs="Calibri"/>
        </w:rPr>
      </w:pPr>
      <w:r w:rsidRPr="009C6375">
        <w:rPr>
          <w:rFonts w:ascii="Lato" w:hAnsi="Lato" w:cs="Calibri"/>
        </w:rPr>
        <w:t>(podpis osoby upoważnionej lub podpisy</w:t>
      </w:r>
      <w:r w:rsidR="00E07EB0">
        <w:rPr>
          <w:rFonts w:ascii="Lato" w:hAnsi="Lato" w:cs="Calibri"/>
        </w:rPr>
        <w:t xml:space="preserve"> </w:t>
      </w:r>
      <w:r w:rsidRPr="009C6375">
        <w:rPr>
          <w:rFonts w:ascii="Lato" w:hAnsi="Lato" w:cs="Calibri"/>
        </w:rPr>
        <w:t>osób upoważnionych do składania oświadczeń woli w imieniu Oferentów)</w:t>
      </w:r>
    </w:p>
    <w:p w14:paraId="384B68E9" w14:textId="77777777" w:rsidR="00C97729" w:rsidRPr="009C6375" w:rsidRDefault="00C97729" w:rsidP="00C97729">
      <w:pPr>
        <w:kinsoku w:val="0"/>
        <w:overflowPunct w:val="0"/>
        <w:spacing w:before="4" w:after="120" w:line="248" w:lineRule="auto"/>
        <w:ind w:left="919" w:right="6288"/>
        <w:rPr>
          <w:rFonts w:ascii="Lato" w:hAnsi="Lato" w:cs="Calibri"/>
        </w:rPr>
      </w:pPr>
    </w:p>
    <w:p w14:paraId="40049134" w14:textId="77777777" w:rsidR="00C97729" w:rsidRPr="009C6375" w:rsidRDefault="00C97729" w:rsidP="00C97729">
      <w:pPr>
        <w:kinsoku w:val="0"/>
        <w:overflowPunct w:val="0"/>
        <w:spacing w:before="4" w:after="120" w:line="248" w:lineRule="auto"/>
        <w:ind w:right="6288"/>
        <w:rPr>
          <w:rFonts w:ascii="Lato" w:hAnsi="Lato" w:cs="Calibri"/>
        </w:rPr>
      </w:pPr>
    </w:p>
    <w:p w14:paraId="0A435A93" w14:textId="77777777" w:rsidR="00C97729" w:rsidRPr="009C6375" w:rsidRDefault="00C97729" w:rsidP="00C97729">
      <w:pPr>
        <w:rPr>
          <w:rFonts w:ascii="Lato" w:hAnsi="Lato" w:cs="Arial"/>
          <w:color w:val="000000" w:themeColor="text1"/>
        </w:rPr>
      </w:pPr>
    </w:p>
    <w:p w14:paraId="54F67558" w14:textId="77777777" w:rsidR="00C97729" w:rsidRPr="009C6375" w:rsidRDefault="00C97729" w:rsidP="00C97729">
      <w:pPr>
        <w:jc w:val="right"/>
        <w:rPr>
          <w:rFonts w:ascii="Lato" w:hAnsi="Lato" w:cs="Arial"/>
          <w:color w:val="000000" w:themeColor="text1"/>
        </w:rPr>
      </w:pPr>
    </w:p>
    <w:p w14:paraId="0E0096CD" w14:textId="77777777" w:rsidR="00C97729" w:rsidRPr="009C6375" w:rsidRDefault="00C97729" w:rsidP="00C97729">
      <w:pPr>
        <w:jc w:val="right"/>
        <w:rPr>
          <w:rFonts w:ascii="Lato" w:hAnsi="Lato" w:cs="Arial"/>
          <w:color w:val="000000" w:themeColor="text1"/>
        </w:rPr>
      </w:pPr>
    </w:p>
    <w:sectPr w:rsidR="00C97729" w:rsidRPr="009C6375" w:rsidSect="00C97729">
      <w:footerReference w:type="default" r:id="rId11"/>
      <w:pgSz w:w="11906" w:h="16838"/>
      <w:pgMar w:top="993" w:right="1274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1DDCA" w14:textId="77777777" w:rsidR="006D1EDE" w:rsidRDefault="006D1EDE" w:rsidP="00C97729">
      <w:pPr>
        <w:spacing w:after="0" w:line="240" w:lineRule="auto"/>
      </w:pPr>
      <w:r>
        <w:separator/>
      </w:r>
    </w:p>
  </w:endnote>
  <w:endnote w:type="continuationSeparator" w:id="0">
    <w:p w14:paraId="5C0B8721" w14:textId="77777777" w:rsidR="006D1EDE" w:rsidRDefault="006D1EDE" w:rsidP="00C97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0332338"/>
      <w:docPartObj>
        <w:docPartGallery w:val="Page Numbers (Bottom of Page)"/>
        <w:docPartUnique/>
      </w:docPartObj>
    </w:sdtPr>
    <w:sdtEndPr/>
    <w:sdtContent>
      <w:p w14:paraId="30E52293" w14:textId="6242AA3C" w:rsidR="00D57CEE" w:rsidRDefault="00D57CE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04FA">
          <w:rPr>
            <w:noProof/>
          </w:rPr>
          <w:t>3</w:t>
        </w:r>
        <w:r>
          <w:fldChar w:fldCharType="end"/>
        </w:r>
      </w:p>
    </w:sdtContent>
  </w:sdt>
  <w:p w14:paraId="616C3AC1" w14:textId="77777777" w:rsidR="00D57CEE" w:rsidRDefault="00D57C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80A4F" w14:textId="77777777" w:rsidR="006D1EDE" w:rsidRDefault="006D1EDE" w:rsidP="00C97729">
      <w:pPr>
        <w:spacing w:after="0" w:line="240" w:lineRule="auto"/>
      </w:pPr>
      <w:r>
        <w:separator/>
      </w:r>
    </w:p>
  </w:footnote>
  <w:footnote w:type="continuationSeparator" w:id="0">
    <w:p w14:paraId="01CBFC1A" w14:textId="77777777" w:rsidR="006D1EDE" w:rsidRDefault="006D1EDE" w:rsidP="00C97729">
      <w:pPr>
        <w:spacing w:after="0" w:line="240" w:lineRule="auto"/>
      </w:pPr>
      <w:r>
        <w:continuationSeparator/>
      </w:r>
    </w:p>
  </w:footnote>
  <w:footnote w:id="1">
    <w:p w14:paraId="323B5A8F" w14:textId="3FE55C00" w:rsidR="00D57CEE" w:rsidRPr="00E07EB0" w:rsidRDefault="00D57CEE" w:rsidP="00E07EB0">
      <w:pPr>
        <w:pStyle w:val="Tekstprzypisudolnego"/>
        <w:ind w:left="196" w:right="1605" w:hanging="196"/>
        <w:rPr>
          <w:rFonts w:ascii="Calibri" w:hAnsi="Calibri" w:cs="Calibri"/>
          <w:spacing w:val="-1"/>
          <w:sz w:val="16"/>
          <w:szCs w:val="16"/>
        </w:rPr>
      </w:pPr>
      <w:r w:rsidRPr="00B35625">
        <w:rPr>
          <w:rStyle w:val="Odwoanieprzypisudolnego"/>
          <w:sz w:val="18"/>
        </w:rPr>
        <w:footnoteRef/>
      </w:r>
      <w:r w:rsidRPr="00B35625">
        <w:rPr>
          <w:sz w:val="18"/>
        </w:rPr>
        <w:tab/>
      </w:r>
      <w:r w:rsidRPr="00E07EB0">
        <w:rPr>
          <w:sz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  <w:r>
        <w:rPr>
          <w:sz w:val="18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br/>
        <w:t>Należy</w:t>
      </w:r>
      <w:r>
        <w:rPr>
          <w:rFonts w:ascii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wskazać</w:t>
      </w:r>
      <w:r>
        <w:rPr>
          <w:rFonts w:ascii="Calibri" w:hAnsi="Calibri" w:cs="Calibri"/>
          <w:spacing w:val="2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rodzaj</w:t>
      </w:r>
      <w:r>
        <w:rPr>
          <w:rFonts w:ascii="Calibri" w:hAnsi="Calibri" w:cs="Calibri"/>
          <w:spacing w:val="20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 xml:space="preserve">zadania z uwzględnieniem Priorytetu o którym mowa w Regulaminie. </w:t>
      </w:r>
    </w:p>
  </w:footnote>
  <w:footnote w:id="2">
    <w:p w14:paraId="425B128C" w14:textId="07655602" w:rsidR="00D57CEE" w:rsidRDefault="00D57CE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662B">
        <w:rPr>
          <w:sz w:val="16"/>
        </w:rPr>
        <w:t>Należy uzupełnić informację na każdy rok realizacji zadania</w:t>
      </w:r>
    </w:p>
  </w:footnote>
  <w:footnote w:id="3">
    <w:p w14:paraId="73F57A68" w14:textId="77777777" w:rsidR="00D57CEE" w:rsidRDefault="00D57CEE" w:rsidP="00C97729">
      <w:pPr>
        <w:pStyle w:val="Tekstprzypisudolnego"/>
        <w:ind w:left="196" w:right="329" w:hanging="196"/>
      </w:pPr>
      <w:r w:rsidRPr="00B35625">
        <w:rPr>
          <w:rStyle w:val="Odwoanieprzypisudolnego"/>
          <w:sz w:val="18"/>
        </w:rPr>
        <w:footnoteRef/>
      </w:r>
      <w:r w:rsidRPr="00B35625">
        <w:rPr>
          <w:sz w:val="18"/>
        </w:rPr>
        <w:tab/>
      </w:r>
      <w:r w:rsidRPr="00F26D2B">
        <w:rPr>
          <w:rFonts w:ascii="Calibri" w:hAnsi="Calibri" w:cs="Calibri"/>
          <w:spacing w:val="-1"/>
          <w:sz w:val="16"/>
          <w:szCs w:val="16"/>
        </w:rPr>
        <w:t>Organ</w:t>
      </w:r>
      <w:r w:rsidRPr="00F26D2B">
        <w:rPr>
          <w:rFonts w:ascii="Calibri" w:hAnsi="Calibri" w:cs="Calibri"/>
          <w:sz w:val="16"/>
          <w:szCs w:val="16"/>
        </w:rPr>
        <w:t xml:space="preserve"> w ogłoszeniu o otwartym konkursie ofert może odstąpić od wymogu składania dodatkowych informacji dotyczących rezultatów w realizacji zadania publicznego, jeżeli rodzaj zadania uniemożliwia ich określenie.</w:t>
      </w:r>
    </w:p>
  </w:footnote>
  <w:footnote w:id="4">
    <w:p w14:paraId="2B65E49D" w14:textId="77777777" w:rsidR="00D57CEE" w:rsidRDefault="00D57CEE" w:rsidP="00C97729">
      <w:pPr>
        <w:pStyle w:val="Tekstprzypisudolnego"/>
      </w:pPr>
      <w:r w:rsidRPr="002027C8">
        <w:rPr>
          <w:rStyle w:val="Odwoanieprzypisudolnego"/>
          <w:sz w:val="18"/>
        </w:rPr>
        <w:footnoteRef/>
      </w:r>
      <w:r>
        <w:t xml:space="preserve"> </w:t>
      </w:r>
      <w:r w:rsidRPr="00F26D2B">
        <w:rPr>
          <w:rFonts w:ascii="Calibri" w:hAnsi="Calibri" w:cs="Calibri"/>
          <w:sz w:val="16"/>
          <w:szCs w:val="16"/>
        </w:rPr>
        <w:t>Tabelę należy rozszerzyć w przypadku realizacji oferty w dłuższym okresie.</w:t>
      </w:r>
    </w:p>
  </w:footnote>
  <w:footnote w:id="5">
    <w:p w14:paraId="7F00262F" w14:textId="77777777" w:rsidR="00D57CEE" w:rsidRDefault="00D57CEE" w:rsidP="00C97729">
      <w:pPr>
        <w:pStyle w:val="Tekstprzypisudolnego"/>
      </w:pPr>
      <w:r w:rsidRPr="002027C8">
        <w:rPr>
          <w:rStyle w:val="Odwoanieprzypisudolnego"/>
          <w:sz w:val="18"/>
        </w:rPr>
        <w:footnoteRef/>
      </w:r>
      <w:r>
        <w:t xml:space="preserve"> </w:t>
      </w:r>
      <w:r w:rsidRPr="00F26D2B">
        <w:rPr>
          <w:rFonts w:ascii="Calibri" w:hAnsi="Calibri" w:cs="Calibri"/>
          <w:sz w:val="16"/>
          <w:szCs w:val="16"/>
        </w:rPr>
        <w:t>Suma pól 3.1. i 3.2.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27F2D640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/>
        <w:b w:val="0"/>
        <w:bCs w:val="0"/>
        <w:w w:val="103"/>
        <w:sz w:val="24"/>
        <w:szCs w:val="24"/>
      </w:rPr>
    </w:lvl>
    <w:lvl w:ilvl="1">
      <w:numFmt w:val="bullet"/>
      <w:lvlText w:val="•"/>
      <w:lvlJc w:val="left"/>
      <w:pPr>
        <w:ind w:left="1221" w:hanging="228"/>
      </w:pPr>
    </w:lvl>
    <w:lvl w:ilvl="2">
      <w:numFmt w:val="bullet"/>
      <w:lvlText w:val="•"/>
      <w:lvlJc w:val="left"/>
      <w:pPr>
        <w:ind w:left="2066" w:hanging="228"/>
      </w:pPr>
    </w:lvl>
    <w:lvl w:ilvl="3">
      <w:numFmt w:val="bullet"/>
      <w:lvlText w:val="•"/>
      <w:lvlJc w:val="left"/>
      <w:pPr>
        <w:ind w:left="2910" w:hanging="228"/>
      </w:pPr>
    </w:lvl>
    <w:lvl w:ilvl="4">
      <w:numFmt w:val="bullet"/>
      <w:lvlText w:val="•"/>
      <w:lvlJc w:val="left"/>
      <w:pPr>
        <w:ind w:left="3755" w:hanging="228"/>
      </w:pPr>
    </w:lvl>
    <w:lvl w:ilvl="5">
      <w:numFmt w:val="bullet"/>
      <w:lvlText w:val="•"/>
      <w:lvlJc w:val="left"/>
      <w:pPr>
        <w:ind w:left="4600" w:hanging="228"/>
      </w:pPr>
    </w:lvl>
    <w:lvl w:ilvl="6">
      <w:numFmt w:val="bullet"/>
      <w:lvlText w:val="•"/>
      <w:lvlJc w:val="left"/>
      <w:pPr>
        <w:ind w:left="5445" w:hanging="228"/>
      </w:pPr>
    </w:lvl>
    <w:lvl w:ilvl="7">
      <w:numFmt w:val="bullet"/>
      <w:lvlText w:val="•"/>
      <w:lvlJc w:val="left"/>
      <w:pPr>
        <w:ind w:left="6290" w:hanging="228"/>
      </w:pPr>
    </w:lvl>
    <w:lvl w:ilvl="8">
      <w:numFmt w:val="bullet"/>
      <w:lvlText w:val="•"/>
      <w:lvlJc w:val="left"/>
      <w:pPr>
        <w:ind w:left="7135" w:hanging="228"/>
      </w:pPr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decimal"/>
      <w:lvlText w:val="%1)"/>
      <w:lvlJc w:val="left"/>
      <w:pPr>
        <w:ind w:left="574" w:hanging="454"/>
      </w:pPr>
      <w:rPr>
        <w:rFonts w:ascii="Times New Roman" w:hAnsi="Times New Roman" w:cs="Times New Roman"/>
        <w:b w:val="0"/>
        <w:bCs w:val="0"/>
        <w:color w:val="231F20"/>
        <w:sz w:val="20"/>
        <w:szCs w:val="20"/>
      </w:rPr>
    </w:lvl>
    <w:lvl w:ilvl="1">
      <w:start w:val="1"/>
      <w:numFmt w:val="upperRoman"/>
      <w:lvlText w:val="%2."/>
      <w:lvlJc w:val="left"/>
      <w:pPr>
        <w:ind w:left="1114" w:hanging="152"/>
      </w:pPr>
      <w:rPr>
        <w:rFonts w:ascii="Calibri" w:hAnsi="Calibri" w:cs="Calibri"/>
        <w:b/>
        <w:bCs/>
        <w:spacing w:val="1"/>
        <w:w w:val="99"/>
        <w:sz w:val="20"/>
        <w:szCs w:val="20"/>
      </w:rPr>
    </w:lvl>
    <w:lvl w:ilvl="2">
      <w:numFmt w:val="bullet"/>
      <w:lvlText w:val="•"/>
      <w:lvlJc w:val="left"/>
      <w:pPr>
        <w:ind w:left="2113" w:hanging="152"/>
      </w:pPr>
    </w:lvl>
    <w:lvl w:ilvl="3">
      <w:numFmt w:val="bullet"/>
      <w:lvlText w:val="•"/>
      <w:lvlJc w:val="left"/>
      <w:pPr>
        <w:ind w:left="3112" w:hanging="152"/>
      </w:pPr>
    </w:lvl>
    <w:lvl w:ilvl="4">
      <w:numFmt w:val="bullet"/>
      <w:lvlText w:val="•"/>
      <w:lvlJc w:val="left"/>
      <w:pPr>
        <w:ind w:left="4111" w:hanging="152"/>
      </w:pPr>
    </w:lvl>
    <w:lvl w:ilvl="5">
      <w:numFmt w:val="bullet"/>
      <w:lvlText w:val="•"/>
      <w:lvlJc w:val="left"/>
      <w:pPr>
        <w:ind w:left="5110" w:hanging="152"/>
      </w:pPr>
    </w:lvl>
    <w:lvl w:ilvl="6">
      <w:numFmt w:val="bullet"/>
      <w:lvlText w:val="•"/>
      <w:lvlJc w:val="left"/>
      <w:pPr>
        <w:ind w:left="6109" w:hanging="152"/>
      </w:pPr>
    </w:lvl>
    <w:lvl w:ilvl="7">
      <w:numFmt w:val="bullet"/>
      <w:lvlText w:val="•"/>
      <w:lvlJc w:val="left"/>
      <w:pPr>
        <w:ind w:left="7108" w:hanging="152"/>
      </w:pPr>
    </w:lvl>
    <w:lvl w:ilvl="8">
      <w:numFmt w:val="bullet"/>
      <w:lvlText w:val="•"/>
      <w:lvlJc w:val="left"/>
      <w:pPr>
        <w:ind w:left="8107" w:hanging="152"/>
      </w:pPr>
    </w:lvl>
  </w:abstractNum>
  <w:abstractNum w:abstractNumId="2" w15:restartNumberingAfterBreak="0">
    <w:nsid w:val="00000404"/>
    <w:multiLevelType w:val="multilevel"/>
    <w:tmpl w:val="3CB2F82E"/>
    <w:lvl w:ilvl="0">
      <w:start w:val="5"/>
      <w:numFmt w:val="decimal"/>
      <w:lvlText w:val="%1."/>
      <w:lvlJc w:val="left"/>
      <w:pPr>
        <w:ind w:left="296" w:hanging="180"/>
      </w:pPr>
      <w:rPr>
        <w:rFonts w:ascii="Calibri" w:hAnsi="Calibri" w:cs="Calibri"/>
        <w:b/>
        <w:bCs/>
        <w:spacing w:val="0"/>
        <w:w w:val="100"/>
        <w:sz w:val="18"/>
        <w:szCs w:val="18"/>
      </w:rPr>
    </w:lvl>
    <w:lvl w:ilvl="1">
      <w:start w:val="1"/>
      <w:numFmt w:val="decimal"/>
      <w:lvlText w:val="%2)"/>
      <w:lvlJc w:val="left"/>
      <w:pPr>
        <w:ind w:left="735" w:hanging="325"/>
      </w:pPr>
      <w:rPr>
        <w:rFonts w:ascii="Calibri" w:hAnsi="Calibri" w:cs="Calibri"/>
        <w:b w:val="0"/>
        <w:bCs w:val="0"/>
        <w:spacing w:val="0"/>
        <w:w w:val="100"/>
        <w:sz w:val="18"/>
        <w:szCs w:val="18"/>
      </w:rPr>
    </w:lvl>
    <w:lvl w:ilvl="2">
      <w:numFmt w:val="bullet"/>
      <w:lvlText w:val="•"/>
      <w:lvlJc w:val="left"/>
      <w:pPr>
        <w:ind w:left="1729" w:hanging="325"/>
      </w:pPr>
    </w:lvl>
    <w:lvl w:ilvl="3">
      <w:numFmt w:val="bullet"/>
      <w:lvlText w:val="•"/>
      <w:lvlJc w:val="left"/>
      <w:pPr>
        <w:ind w:left="2723" w:hanging="325"/>
      </w:pPr>
    </w:lvl>
    <w:lvl w:ilvl="4">
      <w:numFmt w:val="bullet"/>
      <w:lvlText w:val="•"/>
      <w:lvlJc w:val="left"/>
      <w:pPr>
        <w:ind w:left="3716" w:hanging="325"/>
      </w:pPr>
    </w:lvl>
    <w:lvl w:ilvl="5">
      <w:numFmt w:val="bullet"/>
      <w:lvlText w:val="•"/>
      <w:lvlJc w:val="left"/>
      <w:pPr>
        <w:ind w:left="4710" w:hanging="325"/>
      </w:pPr>
    </w:lvl>
    <w:lvl w:ilvl="6">
      <w:numFmt w:val="bullet"/>
      <w:lvlText w:val="•"/>
      <w:lvlJc w:val="left"/>
      <w:pPr>
        <w:ind w:left="5704" w:hanging="325"/>
      </w:pPr>
    </w:lvl>
    <w:lvl w:ilvl="7">
      <w:numFmt w:val="bullet"/>
      <w:lvlText w:val="•"/>
      <w:lvlJc w:val="left"/>
      <w:pPr>
        <w:ind w:left="6697" w:hanging="325"/>
      </w:pPr>
    </w:lvl>
    <w:lvl w:ilvl="8">
      <w:numFmt w:val="bullet"/>
      <w:lvlText w:val="•"/>
      <w:lvlJc w:val="left"/>
      <w:pPr>
        <w:ind w:left="7691" w:hanging="325"/>
      </w:pPr>
    </w:lvl>
  </w:abstractNum>
  <w:abstractNum w:abstractNumId="3" w15:restartNumberingAfterBreak="0">
    <w:nsid w:val="00000405"/>
    <w:multiLevelType w:val="multilevel"/>
    <w:tmpl w:val="00000888"/>
    <w:lvl w:ilvl="0">
      <w:start w:val="6"/>
      <w:numFmt w:val="upperRoman"/>
      <w:lvlText w:val="%1."/>
      <w:lvlJc w:val="left"/>
      <w:pPr>
        <w:ind w:left="1197" w:hanging="252"/>
      </w:pPr>
      <w:rPr>
        <w:rFonts w:ascii="Calibri" w:hAnsi="Calibri" w:cs="Calibri"/>
        <w:b/>
        <w:bCs/>
        <w:spacing w:val="-1"/>
        <w:w w:val="103"/>
        <w:sz w:val="19"/>
        <w:szCs w:val="19"/>
      </w:rPr>
    </w:lvl>
    <w:lvl w:ilvl="1">
      <w:numFmt w:val="bullet"/>
      <w:lvlText w:val="•"/>
      <w:lvlJc w:val="left"/>
      <w:pPr>
        <w:ind w:left="2087" w:hanging="252"/>
      </w:pPr>
    </w:lvl>
    <w:lvl w:ilvl="2">
      <w:numFmt w:val="bullet"/>
      <w:lvlText w:val="•"/>
      <w:lvlJc w:val="left"/>
      <w:pPr>
        <w:ind w:left="2978" w:hanging="252"/>
      </w:pPr>
    </w:lvl>
    <w:lvl w:ilvl="3">
      <w:numFmt w:val="bullet"/>
      <w:lvlText w:val="•"/>
      <w:lvlJc w:val="left"/>
      <w:pPr>
        <w:ind w:left="3869" w:hanging="252"/>
      </w:pPr>
    </w:lvl>
    <w:lvl w:ilvl="4">
      <w:numFmt w:val="bullet"/>
      <w:lvlText w:val="•"/>
      <w:lvlJc w:val="left"/>
      <w:pPr>
        <w:ind w:left="4760" w:hanging="252"/>
      </w:pPr>
    </w:lvl>
    <w:lvl w:ilvl="5">
      <w:numFmt w:val="bullet"/>
      <w:lvlText w:val="•"/>
      <w:lvlJc w:val="left"/>
      <w:pPr>
        <w:ind w:left="5651" w:hanging="252"/>
      </w:pPr>
    </w:lvl>
    <w:lvl w:ilvl="6">
      <w:numFmt w:val="bullet"/>
      <w:lvlText w:val="•"/>
      <w:lvlJc w:val="left"/>
      <w:pPr>
        <w:ind w:left="6542" w:hanging="252"/>
      </w:pPr>
    </w:lvl>
    <w:lvl w:ilvl="7">
      <w:numFmt w:val="bullet"/>
      <w:lvlText w:val="•"/>
      <w:lvlJc w:val="left"/>
      <w:pPr>
        <w:ind w:left="7433" w:hanging="252"/>
      </w:pPr>
    </w:lvl>
    <w:lvl w:ilvl="8">
      <w:numFmt w:val="bullet"/>
      <w:lvlText w:val="•"/>
      <w:lvlJc w:val="left"/>
      <w:pPr>
        <w:ind w:left="8323" w:hanging="252"/>
      </w:pPr>
    </w:lvl>
  </w:abstractNum>
  <w:abstractNum w:abstractNumId="4" w15:restartNumberingAfterBreak="0">
    <w:nsid w:val="00000406"/>
    <w:multiLevelType w:val="multilevel"/>
    <w:tmpl w:val="00000889"/>
    <w:lvl w:ilvl="0">
      <w:start w:val="1"/>
      <w:numFmt w:val="decimal"/>
      <w:lvlText w:val="%1."/>
      <w:lvlJc w:val="left"/>
      <w:pPr>
        <w:ind w:left="649" w:hanging="321"/>
      </w:pPr>
      <w:rPr>
        <w:rFonts w:ascii="Calibri" w:hAnsi="Calibri" w:cs="Calibri"/>
        <w:b/>
        <w:bCs/>
        <w:spacing w:val="-1"/>
        <w:w w:val="104"/>
        <w:sz w:val="17"/>
        <w:szCs w:val="17"/>
      </w:rPr>
    </w:lvl>
    <w:lvl w:ilvl="1">
      <w:numFmt w:val="bullet"/>
      <w:lvlText w:val="•"/>
      <w:lvlJc w:val="left"/>
      <w:pPr>
        <w:ind w:left="1531" w:hanging="321"/>
      </w:pPr>
    </w:lvl>
    <w:lvl w:ilvl="2">
      <w:numFmt w:val="bullet"/>
      <w:lvlText w:val="•"/>
      <w:lvlJc w:val="left"/>
      <w:pPr>
        <w:ind w:left="2414" w:hanging="321"/>
      </w:pPr>
    </w:lvl>
    <w:lvl w:ilvl="3">
      <w:numFmt w:val="bullet"/>
      <w:lvlText w:val="•"/>
      <w:lvlJc w:val="left"/>
      <w:pPr>
        <w:ind w:left="3297" w:hanging="321"/>
      </w:pPr>
    </w:lvl>
    <w:lvl w:ilvl="4">
      <w:numFmt w:val="bullet"/>
      <w:lvlText w:val="•"/>
      <w:lvlJc w:val="left"/>
      <w:pPr>
        <w:ind w:left="4179" w:hanging="321"/>
      </w:pPr>
    </w:lvl>
    <w:lvl w:ilvl="5">
      <w:numFmt w:val="bullet"/>
      <w:lvlText w:val="•"/>
      <w:lvlJc w:val="left"/>
      <w:pPr>
        <w:ind w:left="5062" w:hanging="321"/>
      </w:pPr>
    </w:lvl>
    <w:lvl w:ilvl="6">
      <w:numFmt w:val="bullet"/>
      <w:lvlText w:val="•"/>
      <w:lvlJc w:val="left"/>
      <w:pPr>
        <w:ind w:left="5944" w:hanging="321"/>
      </w:pPr>
    </w:lvl>
    <w:lvl w:ilvl="7">
      <w:numFmt w:val="bullet"/>
      <w:lvlText w:val="•"/>
      <w:lvlJc w:val="left"/>
      <w:pPr>
        <w:ind w:left="6827" w:hanging="321"/>
      </w:pPr>
    </w:lvl>
    <w:lvl w:ilvl="8">
      <w:numFmt w:val="bullet"/>
      <w:lvlText w:val="•"/>
      <w:lvlJc w:val="left"/>
      <w:pPr>
        <w:ind w:left="7710" w:hanging="321"/>
      </w:pPr>
    </w:lvl>
  </w:abstractNum>
  <w:abstractNum w:abstractNumId="5" w15:restartNumberingAfterBreak="0">
    <w:nsid w:val="00000407"/>
    <w:multiLevelType w:val="multilevel"/>
    <w:tmpl w:val="0000088A"/>
    <w:lvl w:ilvl="0">
      <w:start w:val="1"/>
      <w:numFmt w:val="decimal"/>
      <w:lvlText w:val="%1)"/>
      <w:lvlJc w:val="left"/>
      <w:pPr>
        <w:ind w:left="1174" w:hanging="255"/>
      </w:pPr>
      <w:rPr>
        <w:rFonts w:ascii="Calibri" w:hAnsi="Calibri" w:cs="Calibri"/>
        <w:b w:val="0"/>
        <w:bCs w:val="0"/>
        <w:w w:val="101"/>
        <w:sz w:val="16"/>
        <w:szCs w:val="16"/>
      </w:rPr>
    </w:lvl>
    <w:lvl w:ilvl="1">
      <w:numFmt w:val="bullet"/>
      <w:lvlText w:val="•"/>
      <w:lvlJc w:val="left"/>
      <w:pPr>
        <w:ind w:left="2067" w:hanging="255"/>
      </w:pPr>
    </w:lvl>
    <w:lvl w:ilvl="2">
      <w:numFmt w:val="bullet"/>
      <w:lvlText w:val="•"/>
      <w:lvlJc w:val="left"/>
      <w:pPr>
        <w:ind w:left="2960" w:hanging="255"/>
      </w:pPr>
    </w:lvl>
    <w:lvl w:ilvl="3">
      <w:numFmt w:val="bullet"/>
      <w:lvlText w:val="•"/>
      <w:lvlJc w:val="left"/>
      <w:pPr>
        <w:ind w:left="3853" w:hanging="255"/>
      </w:pPr>
    </w:lvl>
    <w:lvl w:ilvl="4">
      <w:numFmt w:val="bullet"/>
      <w:lvlText w:val="•"/>
      <w:lvlJc w:val="left"/>
      <w:pPr>
        <w:ind w:left="4746" w:hanging="255"/>
      </w:pPr>
    </w:lvl>
    <w:lvl w:ilvl="5">
      <w:numFmt w:val="bullet"/>
      <w:lvlText w:val="•"/>
      <w:lvlJc w:val="left"/>
      <w:pPr>
        <w:ind w:left="5639" w:hanging="255"/>
      </w:pPr>
    </w:lvl>
    <w:lvl w:ilvl="6">
      <w:numFmt w:val="bullet"/>
      <w:lvlText w:val="•"/>
      <w:lvlJc w:val="left"/>
      <w:pPr>
        <w:ind w:left="6532" w:hanging="255"/>
      </w:pPr>
    </w:lvl>
    <w:lvl w:ilvl="7">
      <w:numFmt w:val="bullet"/>
      <w:lvlText w:val="•"/>
      <w:lvlJc w:val="left"/>
      <w:pPr>
        <w:ind w:left="7426" w:hanging="255"/>
      </w:pPr>
    </w:lvl>
    <w:lvl w:ilvl="8">
      <w:numFmt w:val="bullet"/>
      <w:lvlText w:val="•"/>
      <w:lvlJc w:val="left"/>
      <w:pPr>
        <w:ind w:left="8319" w:hanging="255"/>
      </w:pPr>
    </w:lvl>
  </w:abstractNum>
  <w:abstractNum w:abstractNumId="6" w15:restartNumberingAfterBreak="0">
    <w:nsid w:val="0000040F"/>
    <w:multiLevelType w:val="multilevel"/>
    <w:tmpl w:val="CD585A2C"/>
    <w:lvl w:ilvl="0">
      <w:start w:val="1"/>
      <w:numFmt w:val="decimal"/>
      <w:lvlText w:val="%1."/>
      <w:lvlJc w:val="left"/>
      <w:pPr>
        <w:ind w:left="384" w:hanging="313"/>
      </w:pPr>
      <w:rPr>
        <w:rFonts w:ascii="Times New Roman" w:hAnsi="Times New Roman" w:cs="Times New Roman"/>
        <w:b w:val="0"/>
        <w:bCs w:val="0"/>
        <w:w w:val="99"/>
        <w:sz w:val="23"/>
        <w:szCs w:val="23"/>
      </w:rPr>
    </w:lvl>
    <w:lvl w:ilvl="1">
      <w:start w:val="1"/>
      <w:numFmt w:val="decimal"/>
      <w:lvlText w:val="%2)"/>
      <w:lvlJc w:val="left"/>
      <w:pPr>
        <w:ind w:left="653" w:hanging="281"/>
      </w:pPr>
      <w:rPr>
        <w:rFonts w:ascii="Times New Roman" w:hAnsi="Times New Roman" w:cs="Times New Roman"/>
        <w:b w:val="0"/>
        <w:b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1564" w:hanging="281"/>
      </w:pPr>
    </w:lvl>
    <w:lvl w:ilvl="3">
      <w:numFmt w:val="bullet"/>
      <w:lvlText w:val="•"/>
      <w:lvlJc w:val="left"/>
      <w:pPr>
        <w:ind w:left="2474" w:hanging="281"/>
      </w:pPr>
    </w:lvl>
    <w:lvl w:ilvl="4">
      <w:numFmt w:val="bullet"/>
      <w:lvlText w:val="•"/>
      <w:lvlJc w:val="left"/>
      <w:pPr>
        <w:ind w:left="3384" w:hanging="281"/>
      </w:pPr>
    </w:lvl>
    <w:lvl w:ilvl="5">
      <w:numFmt w:val="bullet"/>
      <w:lvlText w:val="•"/>
      <w:lvlJc w:val="left"/>
      <w:pPr>
        <w:ind w:left="4294" w:hanging="281"/>
      </w:pPr>
    </w:lvl>
    <w:lvl w:ilvl="6">
      <w:numFmt w:val="bullet"/>
      <w:lvlText w:val="•"/>
      <w:lvlJc w:val="left"/>
      <w:pPr>
        <w:ind w:left="5204" w:hanging="281"/>
      </w:pPr>
    </w:lvl>
    <w:lvl w:ilvl="7">
      <w:numFmt w:val="bullet"/>
      <w:lvlText w:val="•"/>
      <w:lvlJc w:val="left"/>
      <w:pPr>
        <w:ind w:left="6114" w:hanging="281"/>
      </w:pPr>
    </w:lvl>
    <w:lvl w:ilvl="8">
      <w:numFmt w:val="bullet"/>
      <w:lvlText w:val="•"/>
      <w:lvlJc w:val="left"/>
      <w:pPr>
        <w:ind w:left="7025" w:hanging="281"/>
      </w:pPr>
    </w:lvl>
  </w:abstractNum>
  <w:abstractNum w:abstractNumId="7" w15:restartNumberingAfterBreak="0">
    <w:nsid w:val="00000414"/>
    <w:multiLevelType w:val="multilevel"/>
    <w:tmpl w:val="4B50D236"/>
    <w:lvl w:ilvl="0">
      <w:start w:val="1"/>
      <w:numFmt w:val="decimal"/>
      <w:lvlText w:val="%1."/>
      <w:lvlJc w:val="left"/>
      <w:pPr>
        <w:ind w:left="379" w:hanging="228"/>
      </w:pPr>
      <w:rPr>
        <w:rFonts w:ascii="Times New Roman" w:hAnsi="Times New Roman" w:cs="Times New Roman"/>
        <w:b w:val="0"/>
        <w:bCs w:val="0"/>
        <w:w w:val="103"/>
        <w:sz w:val="24"/>
        <w:szCs w:val="24"/>
      </w:rPr>
    </w:lvl>
    <w:lvl w:ilvl="1">
      <w:numFmt w:val="bullet"/>
      <w:lvlText w:val="•"/>
      <w:lvlJc w:val="left"/>
      <w:pPr>
        <w:ind w:left="1225" w:hanging="228"/>
      </w:pPr>
    </w:lvl>
    <w:lvl w:ilvl="2">
      <w:numFmt w:val="bullet"/>
      <w:lvlText w:val="•"/>
      <w:lvlJc w:val="left"/>
      <w:pPr>
        <w:ind w:left="2072" w:hanging="228"/>
      </w:pPr>
    </w:lvl>
    <w:lvl w:ilvl="3">
      <w:numFmt w:val="bullet"/>
      <w:lvlText w:val="•"/>
      <w:lvlJc w:val="left"/>
      <w:pPr>
        <w:ind w:left="2919" w:hanging="228"/>
      </w:pPr>
    </w:lvl>
    <w:lvl w:ilvl="4">
      <w:numFmt w:val="bullet"/>
      <w:lvlText w:val="•"/>
      <w:lvlJc w:val="left"/>
      <w:pPr>
        <w:ind w:left="3765" w:hanging="228"/>
      </w:pPr>
    </w:lvl>
    <w:lvl w:ilvl="5">
      <w:numFmt w:val="bullet"/>
      <w:lvlText w:val="•"/>
      <w:lvlJc w:val="left"/>
      <w:pPr>
        <w:ind w:left="4612" w:hanging="228"/>
      </w:pPr>
    </w:lvl>
    <w:lvl w:ilvl="6">
      <w:numFmt w:val="bullet"/>
      <w:lvlText w:val="•"/>
      <w:lvlJc w:val="left"/>
      <w:pPr>
        <w:ind w:left="5458" w:hanging="228"/>
      </w:pPr>
    </w:lvl>
    <w:lvl w:ilvl="7">
      <w:numFmt w:val="bullet"/>
      <w:lvlText w:val="•"/>
      <w:lvlJc w:val="left"/>
      <w:pPr>
        <w:ind w:left="6305" w:hanging="228"/>
      </w:pPr>
    </w:lvl>
    <w:lvl w:ilvl="8">
      <w:numFmt w:val="bullet"/>
      <w:lvlText w:val="•"/>
      <w:lvlJc w:val="left"/>
      <w:pPr>
        <w:ind w:left="7152" w:hanging="228"/>
      </w:pPr>
    </w:lvl>
  </w:abstractNum>
  <w:abstractNum w:abstractNumId="8" w15:restartNumberingAfterBreak="0">
    <w:nsid w:val="00590D69"/>
    <w:multiLevelType w:val="multilevel"/>
    <w:tmpl w:val="4FBA19E0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9" w15:restartNumberingAfterBreak="0">
    <w:nsid w:val="02E113FD"/>
    <w:multiLevelType w:val="multilevel"/>
    <w:tmpl w:val="A6628D96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10" w15:restartNumberingAfterBreak="0">
    <w:nsid w:val="04B37B46"/>
    <w:multiLevelType w:val="multilevel"/>
    <w:tmpl w:val="E5382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5EA0D6A"/>
    <w:multiLevelType w:val="hybridMultilevel"/>
    <w:tmpl w:val="5A54B306"/>
    <w:lvl w:ilvl="0" w:tplc="69F662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3766F5"/>
    <w:multiLevelType w:val="hybridMultilevel"/>
    <w:tmpl w:val="D2801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990C4F"/>
    <w:multiLevelType w:val="hybridMultilevel"/>
    <w:tmpl w:val="9D4276C0"/>
    <w:lvl w:ilvl="0" w:tplc="CFB046C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37666"/>
    <w:multiLevelType w:val="hybridMultilevel"/>
    <w:tmpl w:val="FEF4A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9C377C"/>
    <w:multiLevelType w:val="multilevel"/>
    <w:tmpl w:val="6B787290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16" w15:restartNumberingAfterBreak="0">
    <w:nsid w:val="11521BE0"/>
    <w:multiLevelType w:val="hybridMultilevel"/>
    <w:tmpl w:val="197E6F84"/>
    <w:lvl w:ilvl="0" w:tplc="9834A42E">
      <w:start w:val="1"/>
      <w:numFmt w:val="decimal"/>
      <w:pStyle w:val="Nagwek3"/>
      <w:lvlText w:val="%1."/>
      <w:lvlJc w:val="left"/>
      <w:pPr>
        <w:ind w:left="786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B860BC"/>
    <w:multiLevelType w:val="hybridMultilevel"/>
    <w:tmpl w:val="82E028F2"/>
    <w:lvl w:ilvl="0" w:tplc="1BB8B90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5422EED"/>
    <w:multiLevelType w:val="hybridMultilevel"/>
    <w:tmpl w:val="F96671C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185F2AB2"/>
    <w:multiLevelType w:val="hybridMultilevel"/>
    <w:tmpl w:val="5B1469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5F0A20"/>
    <w:multiLevelType w:val="hybridMultilevel"/>
    <w:tmpl w:val="50CAE0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B8F673E"/>
    <w:multiLevelType w:val="multilevel"/>
    <w:tmpl w:val="6C1A7B6A"/>
    <w:styleLink w:val="Biecalista1"/>
    <w:lvl w:ilvl="0">
      <w:start w:val="1"/>
      <w:numFmt w:val="decimal"/>
      <w:lvlText w:val="%1."/>
      <w:lvlJc w:val="left"/>
      <w:pPr>
        <w:ind w:left="3196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FF0000"/>
      </w:rPr>
    </w:lvl>
  </w:abstractNum>
  <w:abstractNum w:abstractNumId="22" w15:restartNumberingAfterBreak="0">
    <w:nsid w:val="1E0F699C"/>
    <w:multiLevelType w:val="hybridMultilevel"/>
    <w:tmpl w:val="BC56B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753084"/>
    <w:multiLevelType w:val="hybridMultilevel"/>
    <w:tmpl w:val="E0722F8A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1F9C5271"/>
    <w:multiLevelType w:val="multilevel"/>
    <w:tmpl w:val="A7284F5E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25" w15:restartNumberingAfterBreak="0">
    <w:nsid w:val="1FB40281"/>
    <w:multiLevelType w:val="hybridMultilevel"/>
    <w:tmpl w:val="48902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501065"/>
    <w:multiLevelType w:val="hybridMultilevel"/>
    <w:tmpl w:val="57C497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3146475"/>
    <w:multiLevelType w:val="hybridMultilevel"/>
    <w:tmpl w:val="6ED0AD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38D2236"/>
    <w:multiLevelType w:val="hybridMultilevel"/>
    <w:tmpl w:val="6DB2D4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3C383E"/>
    <w:multiLevelType w:val="hybridMultilevel"/>
    <w:tmpl w:val="4B22BC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E21BBE"/>
    <w:multiLevelType w:val="hybridMultilevel"/>
    <w:tmpl w:val="ADD680C6"/>
    <w:lvl w:ilvl="0" w:tplc="27F89D9A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1" w15:restartNumberingAfterBreak="0">
    <w:nsid w:val="263B54FB"/>
    <w:multiLevelType w:val="multilevel"/>
    <w:tmpl w:val="C8C24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A8C07E5"/>
    <w:multiLevelType w:val="hybridMultilevel"/>
    <w:tmpl w:val="AD9A8C4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B4700D7"/>
    <w:multiLevelType w:val="hybridMultilevel"/>
    <w:tmpl w:val="6F72C426"/>
    <w:lvl w:ilvl="0" w:tplc="7A2A2040">
      <w:start w:val="1"/>
      <w:numFmt w:val="decimal"/>
      <w:lvlText w:val="%1)"/>
      <w:lvlJc w:val="left"/>
      <w:pPr>
        <w:ind w:left="1070" w:hanging="360"/>
      </w:pPr>
      <w:rPr>
        <w:b w:val="0"/>
        <w:bCs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C5F62F5"/>
    <w:multiLevelType w:val="multilevel"/>
    <w:tmpl w:val="0000088C"/>
    <w:lvl w:ilvl="0">
      <w:start w:val="1"/>
      <w:numFmt w:val="decimal"/>
      <w:lvlText w:val="%1."/>
      <w:lvlJc w:val="left"/>
      <w:pPr>
        <w:ind w:left="381" w:hanging="265"/>
      </w:pPr>
      <w:rPr>
        <w:rFonts w:ascii="Times New Roman" w:hAnsi="Times New Roman" w:cs="Times New Roman"/>
        <w:b w:val="0"/>
        <w:bCs w:val="0"/>
        <w:w w:val="99"/>
        <w:sz w:val="23"/>
        <w:szCs w:val="23"/>
      </w:rPr>
    </w:lvl>
    <w:lvl w:ilvl="1">
      <w:start w:val="1"/>
      <w:numFmt w:val="decimal"/>
      <w:lvlText w:val="%2)"/>
      <w:lvlJc w:val="left"/>
      <w:pPr>
        <w:ind w:left="784" w:hanging="404"/>
      </w:pPr>
      <w:rPr>
        <w:rFonts w:ascii="Times New Roman" w:hAnsi="Times New Roman" w:cs="Times New Roman"/>
        <w:b w:val="0"/>
        <w:bCs w:val="0"/>
        <w:w w:val="103"/>
        <w:sz w:val="22"/>
        <w:szCs w:val="22"/>
      </w:rPr>
    </w:lvl>
    <w:lvl w:ilvl="2">
      <w:numFmt w:val="bullet"/>
      <w:lvlText w:val="•"/>
      <w:lvlJc w:val="left"/>
      <w:pPr>
        <w:ind w:left="1680" w:hanging="404"/>
      </w:pPr>
    </w:lvl>
    <w:lvl w:ilvl="3">
      <w:numFmt w:val="bullet"/>
      <w:lvlText w:val="•"/>
      <w:lvlJc w:val="left"/>
      <w:pPr>
        <w:ind w:left="2576" w:hanging="404"/>
      </w:pPr>
    </w:lvl>
    <w:lvl w:ilvl="4">
      <w:numFmt w:val="bullet"/>
      <w:lvlText w:val="•"/>
      <w:lvlJc w:val="left"/>
      <w:pPr>
        <w:ind w:left="3471" w:hanging="404"/>
      </w:pPr>
    </w:lvl>
    <w:lvl w:ilvl="5">
      <w:numFmt w:val="bullet"/>
      <w:lvlText w:val="•"/>
      <w:lvlJc w:val="left"/>
      <w:pPr>
        <w:ind w:left="4367" w:hanging="404"/>
      </w:pPr>
    </w:lvl>
    <w:lvl w:ilvl="6">
      <w:numFmt w:val="bullet"/>
      <w:lvlText w:val="•"/>
      <w:lvlJc w:val="left"/>
      <w:pPr>
        <w:ind w:left="5262" w:hanging="404"/>
      </w:pPr>
    </w:lvl>
    <w:lvl w:ilvl="7">
      <w:numFmt w:val="bullet"/>
      <w:lvlText w:val="•"/>
      <w:lvlJc w:val="left"/>
      <w:pPr>
        <w:ind w:left="6158" w:hanging="404"/>
      </w:pPr>
    </w:lvl>
    <w:lvl w:ilvl="8">
      <w:numFmt w:val="bullet"/>
      <w:lvlText w:val="•"/>
      <w:lvlJc w:val="left"/>
      <w:pPr>
        <w:ind w:left="7054" w:hanging="404"/>
      </w:pPr>
    </w:lvl>
  </w:abstractNum>
  <w:abstractNum w:abstractNumId="35" w15:restartNumberingAfterBreak="0">
    <w:nsid w:val="2C6F6869"/>
    <w:multiLevelType w:val="multilevel"/>
    <w:tmpl w:val="0000088C"/>
    <w:lvl w:ilvl="0">
      <w:start w:val="1"/>
      <w:numFmt w:val="decimal"/>
      <w:lvlText w:val="%1."/>
      <w:lvlJc w:val="left"/>
      <w:pPr>
        <w:ind w:left="381" w:hanging="265"/>
      </w:pPr>
      <w:rPr>
        <w:rFonts w:ascii="Times New Roman" w:hAnsi="Times New Roman" w:cs="Times New Roman"/>
        <w:b w:val="0"/>
        <w:bCs w:val="0"/>
        <w:w w:val="99"/>
        <w:sz w:val="23"/>
        <w:szCs w:val="23"/>
      </w:rPr>
    </w:lvl>
    <w:lvl w:ilvl="1">
      <w:start w:val="1"/>
      <w:numFmt w:val="decimal"/>
      <w:lvlText w:val="%2)"/>
      <w:lvlJc w:val="left"/>
      <w:pPr>
        <w:ind w:left="784" w:hanging="404"/>
      </w:pPr>
      <w:rPr>
        <w:rFonts w:ascii="Times New Roman" w:hAnsi="Times New Roman" w:cs="Times New Roman"/>
        <w:b w:val="0"/>
        <w:bCs w:val="0"/>
        <w:w w:val="103"/>
        <w:sz w:val="22"/>
        <w:szCs w:val="22"/>
      </w:rPr>
    </w:lvl>
    <w:lvl w:ilvl="2">
      <w:numFmt w:val="bullet"/>
      <w:lvlText w:val="•"/>
      <w:lvlJc w:val="left"/>
      <w:pPr>
        <w:ind w:left="1680" w:hanging="404"/>
      </w:pPr>
    </w:lvl>
    <w:lvl w:ilvl="3">
      <w:numFmt w:val="bullet"/>
      <w:lvlText w:val="•"/>
      <w:lvlJc w:val="left"/>
      <w:pPr>
        <w:ind w:left="2576" w:hanging="404"/>
      </w:pPr>
    </w:lvl>
    <w:lvl w:ilvl="4">
      <w:numFmt w:val="bullet"/>
      <w:lvlText w:val="•"/>
      <w:lvlJc w:val="left"/>
      <w:pPr>
        <w:ind w:left="3471" w:hanging="404"/>
      </w:pPr>
    </w:lvl>
    <w:lvl w:ilvl="5">
      <w:numFmt w:val="bullet"/>
      <w:lvlText w:val="•"/>
      <w:lvlJc w:val="left"/>
      <w:pPr>
        <w:ind w:left="4367" w:hanging="404"/>
      </w:pPr>
    </w:lvl>
    <w:lvl w:ilvl="6">
      <w:numFmt w:val="bullet"/>
      <w:lvlText w:val="•"/>
      <w:lvlJc w:val="left"/>
      <w:pPr>
        <w:ind w:left="5262" w:hanging="404"/>
      </w:pPr>
    </w:lvl>
    <w:lvl w:ilvl="7">
      <w:numFmt w:val="bullet"/>
      <w:lvlText w:val="•"/>
      <w:lvlJc w:val="left"/>
      <w:pPr>
        <w:ind w:left="6158" w:hanging="404"/>
      </w:pPr>
    </w:lvl>
    <w:lvl w:ilvl="8">
      <w:numFmt w:val="bullet"/>
      <w:lvlText w:val="•"/>
      <w:lvlJc w:val="left"/>
      <w:pPr>
        <w:ind w:left="7054" w:hanging="404"/>
      </w:pPr>
    </w:lvl>
  </w:abstractNum>
  <w:abstractNum w:abstractNumId="36" w15:restartNumberingAfterBreak="0">
    <w:nsid w:val="2EC5665D"/>
    <w:multiLevelType w:val="hybridMultilevel"/>
    <w:tmpl w:val="C5A85C28"/>
    <w:lvl w:ilvl="0" w:tplc="DAE64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F2A22C2"/>
    <w:multiLevelType w:val="multilevel"/>
    <w:tmpl w:val="FD4A8FD8"/>
    <w:lvl w:ilvl="0">
      <w:start w:val="1"/>
      <w:numFmt w:val="lowerLetter"/>
      <w:lvlText w:val="%1)"/>
      <w:lvlJc w:val="left"/>
      <w:pPr>
        <w:ind w:left="785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2F551B12"/>
    <w:multiLevelType w:val="multilevel"/>
    <w:tmpl w:val="5972C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00615BC"/>
    <w:multiLevelType w:val="hybridMultilevel"/>
    <w:tmpl w:val="EE5AB2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ED101110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FB14B5"/>
    <w:multiLevelType w:val="multilevel"/>
    <w:tmpl w:val="1E10C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70E5FF9"/>
    <w:multiLevelType w:val="hybridMultilevel"/>
    <w:tmpl w:val="C262AE16"/>
    <w:lvl w:ilvl="0" w:tplc="FA06688A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7296275"/>
    <w:multiLevelType w:val="multilevel"/>
    <w:tmpl w:val="B1603574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color w:val="auto"/>
        <w:w w:val="103"/>
        <w:sz w:val="22"/>
        <w:szCs w:val="22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43" w15:restartNumberingAfterBreak="0">
    <w:nsid w:val="37DF34BE"/>
    <w:multiLevelType w:val="multilevel"/>
    <w:tmpl w:val="C1A2E586"/>
    <w:lvl w:ilvl="0">
      <w:start w:val="1"/>
      <w:numFmt w:val="decimal"/>
      <w:lvlText w:val="%1."/>
      <w:lvlJc w:val="left"/>
      <w:pPr>
        <w:ind w:left="381" w:hanging="278"/>
      </w:pPr>
      <w:rPr>
        <w:rFonts w:ascii="Times New Roman" w:hAnsi="Times New Roman" w:cs="Times New Roman"/>
        <w:b w:val="0"/>
        <w:bCs w:val="0"/>
        <w:w w:val="99"/>
        <w:sz w:val="23"/>
        <w:szCs w:val="23"/>
      </w:rPr>
    </w:lvl>
    <w:lvl w:ilvl="1">
      <w:start w:val="1"/>
      <w:numFmt w:val="decimal"/>
      <w:lvlText w:val="%2)"/>
      <w:lvlJc w:val="left"/>
      <w:pPr>
        <w:ind w:left="627" w:hanging="247"/>
      </w:pPr>
      <w:rPr>
        <w:rFonts w:ascii="Times New Roman" w:hAnsi="Times New Roman" w:cs="Times New Roman"/>
        <w:b w:val="0"/>
        <w:bCs w:val="0"/>
        <w:w w:val="100"/>
        <w:sz w:val="23"/>
        <w:szCs w:val="23"/>
      </w:rPr>
    </w:lvl>
    <w:lvl w:ilvl="2">
      <w:numFmt w:val="bullet"/>
      <w:lvlText w:val="•"/>
      <w:lvlJc w:val="left"/>
      <w:pPr>
        <w:ind w:left="630" w:hanging="247"/>
      </w:pPr>
    </w:lvl>
    <w:lvl w:ilvl="3">
      <w:numFmt w:val="bullet"/>
      <w:lvlText w:val="•"/>
      <w:lvlJc w:val="left"/>
      <w:pPr>
        <w:ind w:left="650" w:hanging="247"/>
      </w:pPr>
    </w:lvl>
    <w:lvl w:ilvl="4">
      <w:numFmt w:val="bullet"/>
      <w:lvlText w:val="•"/>
      <w:lvlJc w:val="left"/>
      <w:pPr>
        <w:ind w:left="1812" w:hanging="247"/>
      </w:pPr>
    </w:lvl>
    <w:lvl w:ilvl="5">
      <w:numFmt w:val="bullet"/>
      <w:lvlText w:val="•"/>
      <w:lvlJc w:val="left"/>
      <w:pPr>
        <w:ind w:left="2974" w:hanging="247"/>
      </w:pPr>
    </w:lvl>
    <w:lvl w:ilvl="6">
      <w:numFmt w:val="bullet"/>
      <w:lvlText w:val="•"/>
      <w:lvlJc w:val="left"/>
      <w:pPr>
        <w:ind w:left="4136" w:hanging="247"/>
      </w:pPr>
    </w:lvl>
    <w:lvl w:ilvl="7">
      <w:numFmt w:val="bullet"/>
      <w:lvlText w:val="•"/>
      <w:lvlJc w:val="left"/>
      <w:pPr>
        <w:ind w:left="5299" w:hanging="247"/>
      </w:pPr>
    </w:lvl>
    <w:lvl w:ilvl="8">
      <w:numFmt w:val="bullet"/>
      <w:lvlText w:val="•"/>
      <w:lvlJc w:val="left"/>
      <w:pPr>
        <w:ind w:left="6461" w:hanging="247"/>
      </w:pPr>
    </w:lvl>
  </w:abstractNum>
  <w:abstractNum w:abstractNumId="44" w15:restartNumberingAfterBreak="0">
    <w:nsid w:val="37E86CAF"/>
    <w:multiLevelType w:val="hybridMultilevel"/>
    <w:tmpl w:val="A6E8C57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38321D39"/>
    <w:multiLevelType w:val="multilevel"/>
    <w:tmpl w:val="3FA29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3882067C"/>
    <w:multiLevelType w:val="hybridMultilevel"/>
    <w:tmpl w:val="FDF2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BA274DF"/>
    <w:multiLevelType w:val="hybridMultilevel"/>
    <w:tmpl w:val="C3D44F8E"/>
    <w:lvl w:ilvl="0" w:tplc="072A27D4">
      <w:start w:val="7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ECD0485"/>
    <w:multiLevelType w:val="hybridMultilevel"/>
    <w:tmpl w:val="DCA4F7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EF4683E"/>
    <w:multiLevelType w:val="multilevel"/>
    <w:tmpl w:val="0F90734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928" w:hanging="360"/>
      </w:pPr>
      <w:rPr>
        <w:rFonts w:hint="default"/>
        <w:b w:val="0"/>
        <w:i w:val="0"/>
      </w:rPr>
    </w:lvl>
    <w:lvl w:ilvl="5">
      <w:start w:val="4"/>
      <w:numFmt w:val="decimal"/>
      <w:lvlText w:val="%6"/>
      <w:lvlJc w:val="left"/>
      <w:pPr>
        <w:ind w:left="4500" w:hanging="360"/>
      </w:pPr>
      <w:rPr>
        <w:rFonts w:hint="default"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4054203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FF000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FF000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color w:val="FF000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color w:val="FF000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color w:val="FF000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color w:val="FF0000"/>
      </w:rPr>
    </w:lvl>
  </w:abstractNum>
  <w:abstractNum w:abstractNumId="51" w15:restartNumberingAfterBreak="0">
    <w:nsid w:val="40762605"/>
    <w:multiLevelType w:val="hybridMultilevel"/>
    <w:tmpl w:val="6F6E65AE"/>
    <w:lvl w:ilvl="0" w:tplc="94B0B6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11E53C8"/>
    <w:multiLevelType w:val="hybridMultilevel"/>
    <w:tmpl w:val="BB9E25E6"/>
    <w:lvl w:ilvl="0" w:tplc="94B0B6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36A0CBD"/>
    <w:multiLevelType w:val="hybridMultilevel"/>
    <w:tmpl w:val="AD66A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5A4FAD"/>
    <w:multiLevelType w:val="hybridMultilevel"/>
    <w:tmpl w:val="A860F3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7165D7C"/>
    <w:multiLevelType w:val="hybridMultilevel"/>
    <w:tmpl w:val="AEEE606C"/>
    <w:lvl w:ilvl="0" w:tplc="665C720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76362C2"/>
    <w:multiLevelType w:val="multilevel"/>
    <w:tmpl w:val="CB66AB3A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57" w15:restartNumberingAfterBreak="0">
    <w:nsid w:val="48314FEA"/>
    <w:multiLevelType w:val="hybridMultilevel"/>
    <w:tmpl w:val="23A24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8D83CF7"/>
    <w:multiLevelType w:val="hybridMultilevel"/>
    <w:tmpl w:val="13C26ADC"/>
    <w:lvl w:ilvl="0" w:tplc="EDB4D82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B1768B8"/>
    <w:multiLevelType w:val="hybridMultilevel"/>
    <w:tmpl w:val="6A8A95FC"/>
    <w:lvl w:ilvl="0" w:tplc="0415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0BF7318"/>
    <w:multiLevelType w:val="hybridMultilevel"/>
    <w:tmpl w:val="6628A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4F92239"/>
    <w:multiLevelType w:val="multilevel"/>
    <w:tmpl w:val="2D7C7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552C4AFE"/>
    <w:multiLevelType w:val="hybridMultilevel"/>
    <w:tmpl w:val="F9CEEF50"/>
    <w:lvl w:ilvl="0" w:tplc="91BE88DE">
      <w:start w:val="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5BD42E43"/>
    <w:multiLevelType w:val="multilevel"/>
    <w:tmpl w:val="8D6CDB90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64" w15:restartNumberingAfterBreak="0">
    <w:nsid w:val="5C515061"/>
    <w:multiLevelType w:val="multilevel"/>
    <w:tmpl w:val="A7284F5E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65" w15:restartNumberingAfterBreak="0">
    <w:nsid w:val="5EDA2E05"/>
    <w:multiLevelType w:val="multilevel"/>
    <w:tmpl w:val="207E073E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66" w15:restartNumberingAfterBreak="0">
    <w:nsid w:val="605D1704"/>
    <w:multiLevelType w:val="hybridMultilevel"/>
    <w:tmpl w:val="138A14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37F4057"/>
    <w:multiLevelType w:val="hybridMultilevel"/>
    <w:tmpl w:val="04C0B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56475CB"/>
    <w:multiLevelType w:val="hybridMultilevel"/>
    <w:tmpl w:val="8A905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CCA5D7D"/>
    <w:multiLevelType w:val="multilevel"/>
    <w:tmpl w:val="56C09538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70" w15:restartNumberingAfterBreak="0">
    <w:nsid w:val="6CFB2C2C"/>
    <w:multiLevelType w:val="multilevel"/>
    <w:tmpl w:val="A7284F5E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71" w15:restartNumberingAfterBreak="0">
    <w:nsid w:val="6DEC4442"/>
    <w:multiLevelType w:val="hybridMultilevel"/>
    <w:tmpl w:val="39C82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0EB30DD"/>
    <w:multiLevelType w:val="hybridMultilevel"/>
    <w:tmpl w:val="A000B6D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7238144D"/>
    <w:multiLevelType w:val="hybridMultilevel"/>
    <w:tmpl w:val="5CAE1B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2615419"/>
    <w:multiLevelType w:val="multilevel"/>
    <w:tmpl w:val="A7284F5E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75" w15:restartNumberingAfterBreak="0">
    <w:nsid w:val="757D09D1"/>
    <w:multiLevelType w:val="multilevel"/>
    <w:tmpl w:val="2168F0D8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76" w15:restartNumberingAfterBreak="0">
    <w:nsid w:val="75CE3DF1"/>
    <w:multiLevelType w:val="multilevel"/>
    <w:tmpl w:val="7C82F308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77" w15:restartNumberingAfterBreak="0">
    <w:nsid w:val="75DD7312"/>
    <w:multiLevelType w:val="hybridMultilevel"/>
    <w:tmpl w:val="2022F962"/>
    <w:lvl w:ilvl="0" w:tplc="F64C7D5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8" w15:restartNumberingAfterBreak="0">
    <w:nsid w:val="779D0971"/>
    <w:multiLevelType w:val="hybridMultilevel"/>
    <w:tmpl w:val="C576C26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9" w15:restartNumberingAfterBreak="0">
    <w:nsid w:val="7AC82DA8"/>
    <w:multiLevelType w:val="hybridMultilevel"/>
    <w:tmpl w:val="7AD6DB7E"/>
    <w:lvl w:ilvl="0" w:tplc="0C567C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C8308DB"/>
    <w:multiLevelType w:val="hybridMultilevel"/>
    <w:tmpl w:val="4F88A8F2"/>
    <w:lvl w:ilvl="0" w:tplc="B91CED36">
      <w:start w:val="1"/>
      <w:numFmt w:val="decimal"/>
      <w:lvlText w:val="%1)"/>
      <w:lvlJc w:val="left"/>
      <w:pPr>
        <w:ind w:left="720" w:hanging="360"/>
      </w:pPr>
      <w:rPr>
        <w:rFonts w:ascii="Lato" w:eastAsia="Times New Roman" w:hAnsi="Lato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D282853"/>
    <w:multiLevelType w:val="hybridMultilevel"/>
    <w:tmpl w:val="D384F2DA"/>
    <w:lvl w:ilvl="0" w:tplc="AD2E4BFA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2" w15:restartNumberingAfterBreak="0">
    <w:nsid w:val="7E142452"/>
    <w:multiLevelType w:val="hybridMultilevel"/>
    <w:tmpl w:val="4EEC13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5"/>
  </w:num>
  <w:num w:numId="2">
    <w:abstractNumId w:val="79"/>
  </w:num>
  <w:num w:numId="3">
    <w:abstractNumId w:val="11"/>
  </w:num>
  <w:num w:numId="4">
    <w:abstractNumId w:val="36"/>
  </w:num>
  <w:num w:numId="5">
    <w:abstractNumId w:val="57"/>
  </w:num>
  <w:num w:numId="6">
    <w:abstractNumId w:val="16"/>
  </w:num>
  <w:num w:numId="7">
    <w:abstractNumId w:val="16"/>
    <w:lvlOverride w:ilvl="0">
      <w:startOverride w:val="1"/>
    </w:lvlOverride>
  </w:num>
  <w:num w:numId="8">
    <w:abstractNumId w:val="16"/>
    <w:lvlOverride w:ilvl="0">
      <w:startOverride w:val="1"/>
    </w:lvlOverride>
  </w:num>
  <w:num w:numId="9">
    <w:abstractNumId w:val="16"/>
    <w:lvlOverride w:ilvl="0">
      <w:startOverride w:val="1"/>
    </w:lvlOverride>
  </w:num>
  <w:num w:numId="10">
    <w:abstractNumId w:val="16"/>
    <w:lvlOverride w:ilvl="0">
      <w:startOverride w:val="1"/>
    </w:lvlOverride>
  </w:num>
  <w:num w:numId="11">
    <w:abstractNumId w:val="16"/>
    <w:lvlOverride w:ilvl="0">
      <w:startOverride w:val="1"/>
    </w:lvlOverride>
  </w:num>
  <w:num w:numId="12">
    <w:abstractNumId w:val="67"/>
  </w:num>
  <w:num w:numId="13">
    <w:abstractNumId w:val="39"/>
  </w:num>
  <w:num w:numId="14">
    <w:abstractNumId w:val="54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32"/>
  </w:num>
  <w:num w:numId="21">
    <w:abstractNumId w:val="66"/>
  </w:num>
  <w:num w:numId="22">
    <w:abstractNumId w:val="48"/>
  </w:num>
  <w:num w:numId="23">
    <w:abstractNumId w:val="19"/>
  </w:num>
  <w:num w:numId="24">
    <w:abstractNumId w:val="73"/>
  </w:num>
  <w:num w:numId="25">
    <w:abstractNumId w:val="6"/>
  </w:num>
  <w:num w:numId="26">
    <w:abstractNumId w:val="0"/>
  </w:num>
  <w:num w:numId="27">
    <w:abstractNumId w:val="42"/>
  </w:num>
  <w:num w:numId="28">
    <w:abstractNumId w:val="56"/>
  </w:num>
  <w:num w:numId="29">
    <w:abstractNumId w:val="24"/>
  </w:num>
  <w:num w:numId="30">
    <w:abstractNumId w:val="64"/>
  </w:num>
  <w:num w:numId="31">
    <w:abstractNumId w:val="74"/>
  </w:num>
  <w:num w:numId="32">
    <w:abstractNumId w:val="70"/>
  </w:num>
  <w:num w:numId="33">
    <w:abstractNumId w:val="76"/>
  </w:num>
  <w:num w:numId="34">
    <w:abstractNumId w:val="43"/>
  </w:num>
  <w:num w:numId="35">
    <w:abstractNumId w:val="9"/>
  </w:num>
  <w:num w:numId="36">
    <w:abstractNumId w:val="75"/>
  </w:num>
  <w:num w:numId="37">
    <w:abstractNumId w:val="63"/>
  </w:num>
  <w:num w:numId="38">
    <w:abstractNumId w:val="35"/>
  </w:num>
  <w:num w:numId="39">
    <w:abstractNumId w:val="34"/>
  </w:num>
  <w:num w:numId="40">
    <w:abstractNumId w:val="53"/>
  </w:num>
  <w:num w:numId="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</w:num>
  <w:num w:numId="43">
    <w:abstractNumId w:val="50"/>
  </w:num>
  <w:num w:numId="44">
    <w:abstractNumId w:val="49"/>
  </w:num>
  <w:num w:numId="45">
    <w:abstractNumId w:val="15"/>
  </w:num>
  <w:num w:numId="46">
    <w:abstractNumId w:val="65"/>
  </w:num>
  <w:num w:numId="47">
    <w:abstractNumId w:val="8"/>
  </w:num>
  <w:num w:numId="48">
    <w:abstractNumId w:val="69"/>
  </w:num>
  <w:num w:numId="49">
    <w:abstractNumId w:val="78"/>
  </w:num>
  <w:num w:numId="50">
    <w:abstractNumId w:val="33"/>
  </w:num>
  <w:num w:numId="51">
    <w:abstractNumId w:val="7"/>
  </w:num>
  <w:num w:numId="52">
    <w:abstractNumId w:val="29"/>
  </w:num>
  <w:num w:numId="53">
    <w:abstractNumId w:val="58"/>
  </w:num>
  <w:num w:numId="54">
    <w:abstractNumId w:val="23"/>
  </w:num>
  <w:num w:numId="55">
    <w:abstractNumId w:val="37"/>
  </w:num>
  <w:num w:numId="56">
    <w:abstractNumId w:val="51"/>
  </w:num>
  <w:num w:numId="57">
    <w:abstractNumId w:val="16"/>
    <w:lvlOverride w:ilvl="0">
      <w:startOverride w:val="1"/>
    </w:lvlOverride>
  </w:num>
  <w:num w:numId="58">
    <w:abstractNumId w:val="77"/>
  </w:num>
  <w:num w:numId="59">
    <w:abstractNumId w:val="17"/>
  </w:num>
  <w:num w:numId="60">
    <w:abstractNumId w:val="81"/>
  </w:num>
  <w:num w:numId="61">
    <w:abstractNumId w:val="62"/>
  </w:num>
  <w:num w:numId="62">
    <w:abstractNumId w:val="60"/>
  </w:num>
  <w:num w:numId="63">
    <w:abstractNumId w:val="12"/>
  </w:num>
  <w:num w:numId="64">
    <w:abstractNumId w:val="71"/>
  </w:num>
  <w:num w:numId="65">
    <w:abstractNumId w:val="59"/>
  </w:num>
  <w:num w:numId="66">
    <w:abstractNumId w:val="80"/>
  </w:num>
  <w:num w:numId="67">
    <w:abstractNumId w:val="22"/>
  </w:num>
  <w:num w:numId="68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9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4"/>
  </w:num>
  <w:num w:numId="72">
    <w:abstractNumId w:val="18"/>
  </w:num>
  <w:num w:numId="73">
    <w:abstractNumId w:val="47"/>
  </w:num>
  <w:num w:numId="74">
    <w:abstractNumId w:val="10"/>
  </w:num>
  <w:num w:numId="75">
    <w:abstractNumId w:val="31"/>
  </w:num>
  <w:num w:numId="76">
    <w:abstractNumId w:val="38"/>
  </w:num>
  <w:num w:numId="77">
    <w:abstractNumId w:val="61"/>
  </w:num>
  <w:num w:numId="78">
    <w:abstractNumId w:val="52"/>
  </w:num>
  <w:num w:numId="79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0">
    <w:abstractNumId w:val="21"/>
  </w:num>
  <w:num w:numId="81">
    <w:abstractNumId w:val="40"/>
  </w:num>
  <w:num w:numId="82">
    <w:abstractNumId w:val="45"/>
  </w:num>
  <w:num w:numId="83">
    <w:abstractNumId w:val="26"/>
  </w:num>
  <w:num w:numId="84">
    <w:abstractNumId w:val="20"/>
  </w:num>
  <w:num w:numId="85">
    <w:abstractNumId w:val="13"/>
  </w:num>
  <w:num w:numId="86">
    <w:abstractNumId w:val="68"/>
  </w:num>
  <w:num w:numId="87">
    <w:abstractNumId w:val="25"/>
  </w:num>
  <w:num w:numId="88">
    <w:abstractNumId w:val="72"/>
  </w:num>
  <w:num w:numId="89">
    <w:abstractNumId w:val="44"/>
  </w:num>
  <w:num w:numId="90">
    <w:abstractNumId w:val="46"/>
  </w:num>
  <w:num w:numId="91">
    <w:abstractNumId w:val="82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B0C"/>
    <w:rsid w:val="000033CD"/>
    <w:rsid w:val="000134D7"/>
    <w:rsid w:val="00013AAA"/>
    <w:rsid w:val="000143EE"/>
    <w:rsid w:val="0002096E"/>
    <w:rsid w:val="00020BBE"/>
    <w:rsid w:val="00030E41"/>
    <w:rsid w:val="00040450"/>
    <w:rsid w:val="00041825"/>
    <w:rsid w:val="000445A4"/>
    <w:rsid w:val="00056C35"/>
    <w:rsid w:val="0006122F"/>
    <w:rsid w:val="00065A74"/>
    <w:rsid w:val="00065D75"/>
    <w:rsid w:val="00076C84"/>
    <w:rsid w:val="000849D4"/>
    <w:rsid w:val="00084B04"/>
    <w:rsid w:val="0009415C"/>
    <w:rsid w:val="000A3C1B"/>
    <w:rsid w:val="000A60AA"/>
    <w:rsid w:val="000B18D5"/>
    <w:rsid w:val="000B2056"/>
    <w:rsid w:val="000B5371"/>
    <w:rsid w:val="000C35B7"/>
    <w:rsid w:val="000C69D9"/>
    <w:rsid w:val="000C6B78"/>
    <w:rsid w:val="000D2660"/>
    <w:rsid w:val="000D2976"/>
    <w:rsid w:val="000E0A08"/>
    <w:rsid w:val="000F357F"/>
    <w:rsid w:val="000F63C6"/>
    <w:rsid w:val="000F6758"/>
    <w:rsid w:val="00100D98"/>
    <w:rsid w:val="00106D45"/>
    <w:rsid w:val="00111C4B"/>
    <w:rsid w:val="001120D5"/>
    <w:rsid w:val="001219EA"/>
    <w:rsid w:val="001225B3"/>
    <w:rsid w:val="001234AD"/>
    <w:rsid w:val="00124E20"/>
    <w:rsid w:val="00127977"/>
    <w:rsid w:val="00127CF7"/>
    <w:rsid w:val="001311B6"/>
    <w:rsid w:val="00145CC3"/>
    <w:rsid w:val="001515F6"/>
    <w:rsid w:val="00157A9C"/>
    <w:rsid w:val="00162C8D"/>
    <w:rsid w:val="0016765A"/>
    <w:rsid w:val="001704FA"/>
    <w:rsid w:val="00183C6E"/>
    <w:rsid w:val="0018408F"/>
    <w:rsid w:val="00192DE7"/>
    <w:rsid w:val="00194E9A"/>
    <w:rsid w:val="00195281"/>
    <w:rsid w:val="001A1089"/>
    <w:rsid w:val="001A5517"/>
    <w:rsid w:val="001B2E6C"/>
    <w:rsid w:val="001B391F"/>
    <w:rsid w:val="001B4B65"/>
    <w:rsid w:val="001C398F"/>
    <w:rsid w:val="001C3B65"/>
    <w:rsid w:val="001C7520"/>
    <w:rsid w:val="001C763B"/>
    <w:rsid w:val="001D2730"/>
    <w:rsid w:val="001D4493"/>
    <w:rsid w:val="001D555B"/>
    <w:rsid w:val="001D5A4F"/>
    <w:rsid w:val="001E2D48"/>
    <w:rsid w:val="001E38AB"/>
    <w:rsid w:val="001E3E7D"/>
    <w:rsid w:val="001E55C7"/>
    <w:rsid w:val="001E6B0C"/>
    <w:rsid w:val="001F011A"/>
    <w:rsid w:val="001F172D"/>
    <w:rsid w:val="00201B5D"/>
    <w:rsid w:val="002100F7"/>
    <w:rsid w:val="0021695A"/>
    <w:rsid w:val="00221F26"/>
    <w:rsid w:val="0022374F"/>
    <w:rsid w:val="00224FC1"/>
    <w:rsid w:val="002267F9"/>
    <w:rsid w:val="00227812"/>
    <w:rsid w:val="00230AAC"/>
    <w:rsid w:val="0023502B"/>
    <w:rsid w:val="00236909"/>
    <w:rsid w:val="00240E66"/>
    <w:rsid w:val="00246D9A"/>
    <w:rsid w:val="00250BC9"/>
    <w:rsid w:val="00251FFA"/>
    <w:rsid w:val="00254119"/>
    <w:rsid w:val="00254269"/>
    <w:rsid w:val="00260671"/>
    <w:rsid w:val="00262745"/>
    <w:rsid w:val="00265DC2"/>
    <w:rsid w:val="0027409E"/>
    <w:rsid w:val="0027420E"/>
    <w:rsid w:val="00290C3F"/>
    <w:rsid w:val="002A6F9F"/>
    <w:rsid w:val="002B0E85"/>
    <w:rsid w:val="002B3C8B"/>
    <w:rsid w:val="002B4823"/>
    <w:rsid w:val="002B6B2D"/>
    <w:rsid w:val="002C3441"/>
    <w:rsid w:val="002C5FBB"/>
    <w:rsid w:val="002D1878"/>
    <w:rsid w:val="002D261A"/>
    <w:rsid w:val="002D35F4"/>
    <w:rsid w:val="002E3794"/>
    <w:rsid w:val="002E3C22"/>
    <w:rsid w:val="002E472F"/>
    <w:rsid w:val="002F4441"/>
    <w:rsid w:val="00303E51"/>
    <w:rsid w:val="00304837"/>
    <w:rsid w:val="00313CD4"/>
    <w:rsid w:val="00316449"/>
    <w:rsid w:val="00316F40"/>
    <w:rsid w:val="003175B3"/>
    <w:rsid w:val="00323A2A"/>
    <w:rsid w:val="00325383"/>
    <w:rsid w:val="00332A27"/>
    <w:rsid w:val="003331CC"/>
    <w:rsid w:val="00335A6A"/>
    <w:rsid w:val="00336391"/>
    <w:rsid w:val="003403A4"/>
    <w:rsid w:val="003411A2"/>
    <w:rsid w:val="003476E3"/>
    <w:rsid w:val="00347954"/>
    <w:rsid w:val="00347C42"/>
    <w:rsid w:val="00352E78"/>
    <w:rsid w:val="00355126"/>
    <w:rsid w:val="00357B14"/>
    <w:rsid w:val="003642F9"/>
    <w:rsid w:val="00370E2D"/>
    <w:rsid w:val="00373BA3"/>
    <w:rsid w:val="0037436C"/>
    <w:rsid w:val="003845AE"/>
    <w:rsid w:val="00391A3D"/>
    <w:rsid w:val="00393203"/>
    <w:rsid w:val="00393914"/>
    <w:rsid w:val="0039578E"/>
    <w:rsid w:val="003976B1"/>
    <w:rsid w:val="003A1B61"/>
    <w:rsid w:val="003A2132"/>
    <w:rsid w:val="003B1251"/>
    <w:rsid w:val="003B1502"/>
    <w:rsid w:val="003B3577"/>
    <w:rsid w:val="003B4967"/>
    <w:rsid w:val="003B717A"/>
    <w:rsid w:val="003C36A9"/>
    <w:rsid w:val="003C7D00"/>
    <w:rsid w:val="003E1CEB"/>
    <w:rsid w:val="003E21C0"/>
    <w:rsid w:val="003E5C4A"/>
    <w:rsid w:val="003E644D"/>
    <w:rsid w:val="003F02A8"/>
    <w:rsid w:val="003F3326"/>
    <w:rsid w:val="00402516"/>
    <w:rsid w:val="0040381B"/>
    <w:rsid w:val="00407968"/>
    <w:rsid w:val="00410956"/>
    <w:rsid w:val="00410A45"/>
    <w:rsid w:val="00412F9C"/>
    <w:rsid w:val="00417E5A"/>
    <w:rsid w:val="00421242"/>
    <w:rsid w:val="00421EAA"/>
    <w:rsid w:val="00423EF5"/>
    <w:rsid w:val="00424650"/>
    <w:rsid w:val="004309A9"/>
    <w:rsid w:val="00431BFD"/>
    <w:rsid w:val="00436CD6"/>
    <w:rsid w:val="00437054"/>
    <w:rsid w:val="00437A95"/>
    <w:rsid w:val="00440909"/>
    <w:rsid w:val="00442597"/>
    <w:rsid w:val="004444D5"/>
    <w:rsid w:val="0045104A"/>
    <w:rsid w:val="00453C43"/>
    <w:rsid w:val="004554F2"/>
    <w:rsid w:val="00455D3B"/>
    <w:rsid w:val="00461C25"/>
    <w:rsid w:val="00463FE4"/>
    <w:rsid w:val="00466179"/>
    <w:rsid w:val="00474486"/>
    <w:rsid w:val="00476A70"/>
    <w:rsid w:val="0048306E"/>
    <w:rsid w:val="0048339D"/>
    <w:rsid w:val="00483C2E"/>
    <w:rsid w:val="00491384"/>
    <w:rsid w:val="004A5488"/>
    <w:rsid w:val="004B300D"/>
    <w:rsid w:val="004B44DD"/>
    <w:rsid w:val="004C100E"/>
    <w:rsid w:val="004C79A0"/>
    <w:rsid w:val="004D1B74"/>
    <w:rsid w:val="004E234B"/>
    <w:rsid w:val="004E2F8F"/>
    <w:rsid w:val="004F0CFD"/>
    <w:rsid w:val="004F2850"/>
    <w:rsid w:val="004F5FA9"/>
    <w:rsid w:val="0050162A"/>
    <w:rsid w:val="00514313"/>
    <w:rsid w:val="005168ED"/>
    <w:rsid w:val="005264BB"/>
    <w:rsid w:val="005309CE"/>
    <w:rsid w:val="00532885"/>
    <w:rsid w:val="005359BF"/>
    <w:rsid w:val="00536253"/>
    <w:rsid w:val="00544E48"/>
    <w:rsid w:val="005514FE"/>
    <w:rsid w:val="00552A41"/>
    <w:rsid w:val="00555E5F"/>
    <w:rsid w:val="00560379"/>
    <w:rsid w:val="0056168F"/>
    <w:rsid w:val="00563AE6"/>
    <w:rsid w:val="0056615C"/>
    <w:rsid w:val="00566AF9"/>
    <w:rsid w:val="00567A98"/>
    <w:rsid w:val="00567D41"/>
    <w:rsid w:val="00567F14"/>
    <w:rsid w:val="00570FDB"/>
    <w:rsid w:val="00574A6D"/>
    <w:rsid w:val="00576921"/>
    <w:rsid w:val="00581858"/>
    <w:rsid w:val="00583FD3"/>
    <w:rsid w:val="0058629F"/>
    <w:rsid w:val="00586D11"/>
    <w:rsid w:val="005917BB"/>
    <w:rsid w:val="00594108"/>
    <w:rsid w:val="00597F88"/>
    <w:rsid w:val="005A0975"/>
    <w:rsid w:val="005A2717"/>
    <w:rsid w:val="005A3E38"/>
    <w:rsid w:val="005B394C"/>
    <w:rsid w:val="005C0590"/>
    <w:rsid w:val="005C28CE"/>
    <w:rsid w:val="005C366A"/>
    <w:rsid w:val="005C3DA2"/>
    <w:rsid w:val="005D3255"/>
    <w:rsid w:val="005D6AFB"/>
    <w:rsid w:val="005E03F2"/>
    <w:rsid w:val="005F1F86"/>
    <w:rsid w:val="005F23BC"/>
    <w:rsid w:val="005F363E"/>
    <w:rsid w:val="005F3DCC"/>
    <w:rsid w:val="00607191"/>
    <w:rsid w:val="00610F7B"/>
    <w:rsid w:val="006150C0"/>
    <w:rsid w:val="00617FD4"/>
    <w:rsid w:val="00632657"/>
    <w:rsid w:val="00633103"/>
    <w:rsid w:val="00635F85"/>
    <w:rsid w:val="00641D48"/>
    <w:rsid w:val="00644461"/>
    <w:rsid w:val="006501B0"/>
    <w:rsid w:val="00652011"/>
    <w:rsid w:val="006553A9"/>
    <w:rsid w:val="006619FD"/>
    <w:rsid w:val="006623D3"/>
    <w:rsid w:val="00667500"/>
    <w:rsid w:val="00676452"/>
    <w:rsid w:val="00687F8B"/>
    <w:rsid w:val="00690CD5"/>
    <w:rsid w:val="00697273"/>
    <w:rsid w:val="006B6B74"/>
    <w:rsid w:val="006D1A3F"/>
    <w:rsid w:val="006D1EDE"/>
    <w:rsid w:val="006D5B33"/>
    <w:rsid w:val="006E0D5E"/>
    <w:rsid w:val="006E45CC"/>
    <w:rsid w:val="006E63AC"/>
    <w:rsid w:val="006E668A"/>
    <w:rsid w:val="006F0466"/>
    <w:rsid w:val="006F3050"/>
    <w:rsid w:val="006F5819"/>
    <w:rsid w:val="006F5D00"/>
    <w:rsid w:val="006F7D4F"/>
    <w:rsid w:val="00700686"/>
    <w:rsid w:val="007023D1"/>
    <w:rsid w:val="0070271C"/>
    <w:rsid w:val="0070446D"/>
    <w:rsid w:val="00707CD1"/>
    <w:rsid w:val="00722D52"/>
    <w:rsid w:val="00731710"/>
    <w:rsid w:val="00744170"/>
    <w:rsid w:val="0074779B"/>
    <w:rsid w:val="00753205"/>
    <w:rsid w:val="00754402"/>
    <w:rsid w:val="007617C4"/>
    <w:rsid w:val="00766E7C"/>
    <w:rsid w:val="007703E3"/>
    <w:rsid w:val="00775102"/>
    <w:rsid w:val="0077688C"/>
    <w:rsid w:val="007779BA"/>
    <w:rsid w:val="00781384"/>
    <w:rsid w:val="00781D23"/>
    <w:rsid w:val="007824DA"/>
    <w:rsid w:val="00783D08"/>
    <w:rsid w:val="00784F9F"/>
    <w:rsid w:val="007867F7"/>
    <w:rsid w:val="00787F48"/>
    <w:rsid w:val="00791010"/>
    <w:rsid w:val="0079327E"/>
    <w:rsid w:val="007943F1"/>
    <w:rsid w:val="007A2956"/>
    <w:rsid w:val="007A4C8A"/>
    <w:rsid w:val="007A5D0A"/>
    <w:rsid w:val="007C3135"/>
    <w:rsid w:val="007C5A77"/>
    <w:rsid w:val="007C6E56"/>
    <w:rsid w:val="007C76BF"/>
    <w:rsid w:val="007D16F9"/>
    <w:rsid w:val="007D3077"/>
    <w:rsid w:val="007D3511"/>
    <w:rsid w:val="007D6A2F"/>
    <w:rsid w:val="007D6F1E"/>
    <w:rsid w:val="007E4839"/>
    <w:rsid w:val="007E5545"/>
    <w:rsid w:val="007F1656"/>
    <w:rsid w:val="0080194E"/>
    <w:rsid w:val="00801D1B"/>
    <w:rsid w:val="00810BAA"/>
    <w:rsid w:val="00816466"/>
    <w:rsid w:val="00817C51"/>
    <w:rsid w:val="00817CFB"/>
    <w:rsid w:val="0082146F"/>
    <w:rsid w:val="00827E25"/>
    <w:rsid w:val="008303C1"/>
    <w:rsid w:val="00830E9B"/>
    <w:rsid w:val="00834C69"/>
    <w:rsid w:val="00841AD4"/>
    <w:rsid w:val="0085081E"/>
    <w:rsid w:val="00853965"/>
    <w:rsid w:val="0085461E"/>
    <w:rsid w:val="0085745C"/>
    <w:rsid w:val="008610EA"/>
    <w:rsid w:val="00865E30"/>
    <w:rsid w:val="008744F1"/>
    <w:rsid w:val="00874667"/>
    <w:rsid w:val="00885CA4"/>
    <w:rsid w:val="00896CF0"/>
    <w:rsid w:val="008A200D"/>
    <w:rsid w:val="008B0FD5"/>
    <w:rsid w:val="008B1665"/>
    <w:rsid w:val="008B3CE6"/>
    <w:rsid w:val="008B4683"/>
    <w:rsid w:val="008D5EC8"/>
    <w:rsid w:val="008E15D3"/>
    <w:rsid w:val="008E3396"/>
    <w:rsid w:val="008E348F"/>
    <w:rsid w:val="008E3569"/>
    <w:rsid w:val="008E6ACD"/>
    <w:rsid w:val="008F191F"/>
    <w:rsid w:val="00901BA9"/>
    <w:rsid w:val="00905981"/>
    <w:rsid w:val="00907096"/>
    <w:rsid w:val="0091271A"/>
    <w:rsid w:val="00913919"/>
    <w:rsid w:val="00913C13"/>
    <w:rsid w:val="00917594"/>
    <w:rsid w:val="00920A9A"/>
    <w:rsid w:val="00930365"/>
    <w:rsid w:val="0093039A"/>
    <w:rsid w:val="00942249"/>
    <w:rsid w:val="00942497"/>
    <w:rsid w:val="009444F0"/>
    <w:rsid w:val="00946709"/>
    <w:rsid w:val="009507C0"/>
    <w:rsid w:val="009514E0"/>
    <w:rsid w:val="00963D0D"/>
    <w:rsid w:val="00966AF5"/>
    <w:rsid w:val="00967095"/>
    <w:rsid w:val="00977984"/>
    <w:rsid w:val="00980181"/>
    <w:rsid w:val="009829AD"/>
    <w:rsid w:val="00982D06"/>
    <w:rsid w:val="00983B41"/>
    <w:rsid w:val="009851BF"/>
    <w:rsid w:val="00987C2A"/>
    <w:rsid w:val="00996E34"/>
    <w:rsid w:val="009A1E29"/>
    <w:rsid w:val="009A5DD6"/>
    <w:rsid w:val="009A77EC"/>
    <w:rsid w:val="009B19BE"/>
    <w:rsid w:val="009B4C8F"/>
    <w:rsid w:val="009B52E0"/>
    <w:rsid w:val="009B75E3"/>
    <w:rsid w:val="009C6375"/>
    <w:rsid w:val="009C6594"/>
    <w:rsid w:val="009C6DF6"/>
    <w:rsid w:val="009E014A"/>
    <w:rsid w:val="009E362C"/>
    <w:rsid w:val="009E662B"/>
    <w:rsid w:val="009F00C8"/>
    <w:rsid w:val="009F3476"/>
    <w:rsid w:val="009F4C9E"/>
    <w:rsid w:val="00A027FC"/>
    <w:rsid w:val="00A124CC"/>
    <w:rsid w:val="00A12723"/>
    <w:rsid w:val="00A1402F"/>
    <w:rsid w:val="00A149CA"/>
    <w:rsid w:val="00A35DB3"/>
    <w:rsid w:val="00A40EB8"/>
    <w:rsid w:val="00A41F94"/>
    <w:rsid w:val="00A42C34"/>
    <w:rsid w:val="00A4468B"/>
    <w:rsid w:val="00A60B9B"/>
    <w:rsid w:val="00A62186"/>
    <w:rsid w:val="00A621B9"/>
    <w:rsid w:val="00A646F0"/>
    <w:rsid w:val="00A65745"/>
    <w:rsid w:val="00A66C85"/>
    <w:rsid w:val="00A72235"/>
    <w:rsid w:val="00A80FCC"/>
    <w:rsid w:val="00A82E0B"/>
    <w:rsid w:val="00A93A46"/>
    <w:rsid w:val="00A972A7"/>
    <w:rsid w:val="00AA076A"/>
    <w:rsid w:val="00AC10E3"/>
    <w:rsid w:val="00AC767C"/>
    <w:rsid w:val="00AD0490"/>
    <w:rsid w:val="00AD1380"/>
    <w:rsid w:val="00AD4996"/>
    <w:rsid w:val="00AD499C"/>
    <w:rsid w:val="00AD56F0"/>
    <w:rsid w:val="00AD5CA4"/>
    <w:rsid w:val="00AD653E"/>
    <w:rsid w:val="00AD6554"/>
    <w:rsid w:val="00AE48A9"/>
    <w:rsid w:val="00AE5BF2"/>
    <w:rsid w:val="00AE71DE"/>
    <w:rsid w:val="00AF0561"/>
    <w:rsid w:val="00AF311F"/>
    <w:rsid w:val="00AF5F42"/>
    <w:rsid w:val="00AF60EE"/>
    <w:rsid w:val="00B02860"/>
    <w:rsid w:val="00B0550B"/>
    <w:rsid w:val="00B12CA4"/>
    <w:rsid w:val="00B136A5"/>
    <w:rsid w:val="00B17205"/>
    <w:rsid w:val="00B2467C"/>
    <w:rsid w:val="00B2511F"/>
    <w:rsid w:val="00B2718E"/>
    <w:rsid w:val="00B34263"/>
    <w:rsid w:val="00B436B3"/>
    <w:rsid w:val="00B44A94"/>
    <w:rsid w:val="00B45114"/>
    <w:rsid w:val="00B57A0B"/>
    <w:rsid w:val="00B611C7"/>
    <w:rsid w:val="00B63EE4"/>
    <w:rsid w:val="00B82851"/>
    <w:rsid w:val="00B82B69"/>
    <w:rsid w:val="00B902E9"/>
    <w:rsid w:val="00B960B8"/>
    <w:rsid w:val="00BA54D1"/>
    <w:rsid w:val="00BA6739"/>
    <w:rsid w:val="00BA6812"/>
    <w:rsid w:val="00BB30AE"/>
    <w:rsid w:val="00BC0027"/>
    <w:rsid w:val="00BC1F89"/>
    <w:rsid w:val="00BC453B"/>
    <w:rsid w:val="00BC4F3C"/>
    <w:rsid w:val="00BC5AB8"/>
    <w:rsid w:val="00BC5EF7"/>
    <w:rsid w:val="00BD0AB3"/>
    <w:rsid w:val="00BD245F"/>
    <w:rsid w:val="00BD2AC1"/>
    <w:rsid w:val="00BE0DA4"/>
    <w:rsid w:val="00BE159D"/>
    <w:rsid w:val="00BE5FEC"/>
    <w:rsid w:val="00BE6BCC"/>
    <w:rsid w:val="00BF0382"/>
    <w:rsid w:val="00BF0C02"/>
    <w:rsid w:val="00BF1ADC"/>
    <w:rsid w:val="00BF767F"/>
    <w:rsid w:val="00BF7EB9"/>
    <w:rsid w:val="00C00CD4"/>
    <w:rsid w:val="00C04266"/>
    <w:rsid w:val="00C1296E"/>
    <w:rsid w:val="00C14420"/>
    <w:rsid w:val="00C17784"/>
    <w:rsid w:val="00C17FB7"/>
    <w:rsid w:val="00C2073D"/>
    <w:rsid w:val="00C2283E"/>
    <w:rsid w:val="00C22964"/>
    <w:rsid w:val="00C266F3"/>
    <w:rsid w:val="00C37090"/>
    <w:rsid w:val="00C45182"/>
    <w:rsid w:val="00C5053A"/>
    <w:rsid w:val="00C57FAF"/>
    <w:rsid w:val="00C669B0"/>
    <w:rsid w:val="00C83C3E"/>
    <w:rsid w:val="00C84147"/>
    <w:rsid w:val="00C863BF"/>
    <w:rsid w:val="00C87B9F"/>
    <w:rsid w:val="00C93204"/>
    <w:rsid w:val="00C97729"/>
    <w:rsid w:val="00CA4336"/>
    <w:rsid w:val="00CA61CF"/>
    <w:rsid w:val="00CB2366"/>
    <w:rsid w:val="00CB2996"/>
    <w:rsid w:val="00CB5BEA"/>
    <w:rsid w:val="00CB75DE"/>
    <w:rsid w:val="00CC05CC"/>
    <w:rsid w:val="00CC07F9"/>
    <w:rsid w:val="00CC6E4E"/>
    <w:rsid w:val="00CD30AE"/>
    <w:rsid w:val="00CE020E"/>
    <w:rsid w:val="00CE215E"/>
    <w:rsid w:val="00CE71DD"/>
    <w:rsid w:val="00CF0D3E"/>
    <w:rsid w:val="00CF6879"/>
    <w:rsid w:val="00D00299"/>
    <w:rsid w:val="00D03338"/>
    <w:rsid w:val="00D0478C"/>
    <w:rsid w:val="00D057DC"/>
    <w:rsid w:val="00D07628"/>
    <w:rsid w:val="00D128C5"/>
    <w:rsid w:val="00D147C3"/>
    <w:rsid w:val="00D162A3"/>
    <w:rsid w:val="00D165C1"/>
    <w:rsid w:val="00D166D0"/>
    <w:rsid w:val="00D170C6"/>
    <w:rsid w:val="00D258E3"/>
    <w:rsid w:val="00D32F43"/>
    <w:rsid w:val="00D337AB"/>
    <w:rsid w:val="00D36730"/>
    <w:rsid w:val="00D44694"/>
    <w:rsid w:val="00D57CEE"/>
    <w:rsid w:val="00D62C2D"/>
    <w:rsid w:val="00D711C4"/>
    <w:rsid w:val="00D7155B"/>
    <w:rsid w:val="00D736EF"/>
    <w:rsid w:val="00D74F30"/>
    <w:rsid w:val="00D81B55"/>
    <w:rsid w:val="00D826E0"/>
    <w:rsid w:val="00D83FF1"/>
    <w:rsid w:val="00D850A1"/>
    <w:rsid w:val="00D86230"/>
    <w:rsid w:val="00DB1535"/>
    <w:rsid w:val="00DC0A98"/>
    <w:rsid w:val="00DC3DD2"/>
    <w:rsid w:val="00DC6309"/>
    <w:rsid w:val="00DC7105"/>
    <w:rsid w:val="00DE3BCC"/>
    <w:rsid w:val="00DE7E95"/>
    <w:rsid w:val="00E00B13"/>
    <w:rsid w:val="00E06A07"/>
    <w:rsid w:val="00E07EB0"/>
    <w:rsid w:val="00E10178"/>
    <w:rsid w:val="00E1250C"/>
    <w:rsid w:val="00E129C8"/>
    <w:rsid w:val="00E153D6"/>
    <w:rsid w:val="00E2144A"/>
    <w:rsid w:val="00E2327E"/>
    <w:rsid w:val="00E24029"/>
    <w:rsid w:val="00E24E84"/>
    <w:rsid w:val="00E27FE5"/>
    <w:rsid w:val="00E321C1"/>
    <w:rsid w:val="00E33348"/>
    <w:rsid w:val="00E36F90"/>
    <w:rsid w:val="00E439AC"/>
    <w:rsid w:val="00E60CD4"/>
    <w:rsid w:val="00E63823"/>
    <w:rsid w:val="00E71DF8"/>
    <w:rsid w:val="00E755FB"/>
    <w:rsid w:val="00E83C49"/>
    <w:rsid w:val="00E90C5F"/>
    <w:rsid w:val="00E930F5"/>
    <w:rsid w:val="00E9469E"/>
    <w:rsid w:val="00EA2978"/>
    <w:rsid w:val="00EA4682"/>
    <w:rsid w:val="00EA7D71"/>
    <w:rsid w:val="00EA7E83"/>
    <w:rsid w:val="00EB1038"/>
    <w:rsid w:val="00EB28AA"/>
    <w:rsid w:val="00EB478F"/>
    <w:rsid w:val="00EB4F75"/>
    <w:rsid w:val="00EB6E93"/>
    <w:rsid w:val="00EC2092"/>
    <w:rsid w:val="00EC4871"/>
    <w:rsid w:val="00EE101B"/>
    <w:rsid w:val="00EE52BC"/>
    <w:rsid w:val="00EE6F52"/>
    <w:rsid w:val="00EE780E"/>
    <w:rsid w:val="00F0019E"/>
    <w:rsid w:val="00F00774"/>
    <w:rsid w:val="00F0197C"/>
    <w:rsid w:val="00F06007"/>
    <w:rsid w:val="00F06B39"/>
    <w:rsid w:val="00F14D8D"/>
    <w:rsid w:val="00F169B9"/>
    <w:rsid w:val="00F17361"/>
    <w:rsid w:val="00F20617"/>
    <w:rsid w:val="00F20D7E"/>
    <w:rsid w:val="00F219F7"/>
    <w:rsid w:val="00F26BA5"/>
    <w:rsid w:val="00F270BB"/>
    <w:rsid w:val="00F30D77"/>
    <w:rsid w:val="00F3109E"/>
    <w:rsid w:val="00F33433"/>
    <w:rsid w:val="00F34CB9"/>
    <w:rsid w:val="00F36858"/>
    <w:rsid w:val="00F43C1C"/>
    <w:rsid w:val="00F442A7"/>
    <w:rsid w:val="00F47110"/>
    <w:rsid w:val="00F6111D"/>
    <w:rsid w:val="00F6182C"/>
    <w:rsid w:val="00F63326"/>
    <w:rsid w:val="00F63ADC"/>
    <w:rsid w:val="00F66EC6"/>
    <w:rsid w:val="00F70584"/>
    <w:rsid w:val="00F70AC7"/>
    <w:rsid w:val="00F75BD8"/>
    <w:rsid w:val="00F776C1"/>
    <w:rsid w:val="00F81C78"/>
    <w:rsid w:val="00F86C7F"/>
    <w:rsid w:val="00F87058"/>
    <w:rsid w:val="00FA4CFD"/>
    <w:rsid w:val="00FB35D3"/>
    <w:rsid w:val="00FB371E"/>
    <w:rsid w:val="00FB7BC9"/>
    <w:rsid w:val="00FC041A"/>
    <w:rsid w:val="00FC0C78"/>
    <w:rsid w:val="00FC2C4C"/>
    <w:rsid w:val="00FE5A45"/>
    <w:rsid w:val="00FE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ECBD60"/>
  <w15:chartTrackingRefBased/>
  <w15:docId w15:val="{79956D45-E336-4F83-8E0C-DF76913CD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1878"/>
  </w:style>
  <w:style w:type="paragraph" w:styleId="Nagwek1">
    <w:name w:val="heading 1"/>
    <w:basedOn w:val="Normalny"/>
    <w:next w:val="Normalny"/>
    <w:link w:val="Nagwek1Znak"/>
    <w:uiPriority w:val="1"/>
    <w:qFormat/>
    <w:rsid w:val="00C97729"/>
    <w:pPr>
      <w:spacing w:before="240" w:after="240" w:line="276" w:lineRule="auto"/>
      <w:jc w:val="both"/>
      <w:outlineLvl w:val="0"/>
    </w:pPr>
    <w:rPr>
      <w:rFonts w:ascii="Times New Roman" w:hAnsi="Times New Roman" w:cs="Times New Roman"/>
      <w:b/>
      <w:bCs/>
      <w:color w:val="2E74B5" w:themeColor="accent1" w:themeShade="BF"/>
      <w:sz w:val="32"/>
      <w:szCs w:val="24"/>
    </w:rPr>
  </w:style>
  <w:style w:type="paragraph" w:styleId="Nagwek2">
    <w:name w:val="heading 2"/>
    <w:basedOn w:val="Normalny"/>
    <w:next w:val="Normalny"/>
    <w:link w:val="Nagwek2Znak"/>
    <w:uiPriority w:val="1"/>
    <w:unhideWhenUsed/>
    <w:qFormat/>
    <w:rsid w:val="00C97729"/>
    <w:pPr>
      <w:spacing w:before="120" w:after="240" w:line="276" w:lineRule="auto"/>
      <w:jc w:val="both"/>
      <w:outlineLvl w:val="1"/>
    </w:pPr>
    <w:rPr>
      <w:rFonts w:ascii="Times New Roman" w:hAnsi="Times New Roman" w:cs="Times New Roman"/>
      <w:b/>
      <w:bCs/>
      <w:color w:val="2E74B5" w:themeColor="accent1" w:themeShade="BF"/>
      <w:sz w:val="24"/>
      <w:szCs w:val="24"/>
    </w:rPr>
  </w:style>
  <w:style w:type="paragraph" w:styleId="Nagwek3">
    <w:name w:val="heading 3"/>
    <w:basedOn w:val="Nagwek2"/>
    <w:next w:val="Normalny"/>
    <w:link w:val="Nagwek3Znak"/>
    <w:uiPriority w:val="1"/>
    <w:unhideWhenUsed/>
    <w:qFormat/>
    <w:rsid w:val="00C97729"/>
    <w:pPr>
      <w:numPr>
        <w:numId w:val="6"/>
      </w:numPr>
      <w:spacing w:after="120"/>
      <w:outlineLvl w:val="2"/>
    </w:pPr>
    <w:rPr>
      <w:smallCaps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C97729"/>
    <w:rPr>
      <w:rFonts w:ascii="Times New Roman" w:hAnsi="Times New Roman" w:cs="Times New Roman"/>
      <w:b/>
      <w:bCs/>
      <w:color w:val="2E74B5" w:themeColor="accent1" w:themeShade="BF"/>
      <w:sz w:val="32"/>
      <w:szCs w:val="24"/>
    </w:rPr>
  </w:style>
  <w:style w:type="character" w:customStyle="1" w:styleId="Nagwek2Znak">
    <w:name w:val="Nagłówek 2 Znak"/>
    <w:basedOn w:val="Domylnaczcionkaakapitu"/>
    <w:link w:val="Nagwek2"/>
    <w:uiPriority w:val="1"/>
    <w:rsid w:val="00C97729"/>
    <w:rPr>
      <w:rFonts w:ascii="Times New Roman" w:hAnsi="Times New Roman" w:cs="Times New Roman"/>
      <w:b/>
      <w:bCs/>
      <w:color w:val="2E74B5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rsid w:val="00C97729"/>
    <w:rPr>
      <w:rFonts w:ascii="Times New Roman" w:hAnsi="Times New Roman" w:cs="Times New Roman"/>
      <w:b/>
      <w:bCs/>
      <w:smallCap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977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729"/>
  </w:style>
  <w:style w:type="paragraph" w:styleId="Stopka">
    <w:name w:val="footer"/>
    <w:basedOn w:val="Normalny"/>
    <w:link w:val="StopkaZnak"/>
    <w:uiPriority w:val="99"/>
    <w:unhideWhenUsed/>
    <w:rsid w:val="00C977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729"/>
  </w:style>
  <w:style w:type="character" w:styleId="Odwoaniedokomentarza">
    <w:name w:val="annotation reference"/>
    <w:basedOn w:val="Domylnaczcionkaakapitu"/>
    <w:uiPriority w:val="99"/>
    <w:semiHidden/>
    <w:unhideWhenUsed/>
    <w:rsid w:val="00C97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77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77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7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772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7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772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unkt 1.1,numerowanie lit,Dot pt,F5 List Paragraph,List Paragraph1,Recommendation,List Paragraph11,List Paragraph,Kolorowa lista — akcent 11,Numerowanie,Listaszerű bekezdés1,List Paragraph à moi,Numbered Para 1,No Spacing1,Indicator Text"/>
    <w:basedOn w:val="Normalny"/>
    <w:link w:val="AkapitzlistZnak"/>
    <w:uiPriority w:val="34"/>
    <w:qFormat/>
    <w:rsid w:val="00C97729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97729"/>
    <w:pPr>
      <w:tabs>
        <w:tab w:val="left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9772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C97729"/>
    <w:rPr>
      <w:i/>
      <w:iCs/>
    </w:rPr>
  </w:style>
  <w:style w:type="character" w:styleId="Pogrubienie">
    <w:name w:val="Strong"/>
    <w:basedOn w:val="Domylnaczcionkaakapitu"/>
    <w:uiPriority w:val="22"/>
    <w:qFormat/>
    <w:rsid w:val="00C97729"/>
    <w:rPr>
      <w:b/>
      <w:bCs/>
    </w:rPr>
  </w:style>
  <w:style w:type="paragraph" w:styleId="Poprawka">
    <w:name w:val="Revision"/>
    <w:hidden/>
    <w:uiPriority w:val="99"/>
    <w:semiHidden/>
    <w:rsid w:val="00C97729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unhideWhenUsed/>
    <w:qFormat/>
    <w:rsid w:val="00C977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97729"/>
  </w:style>
  <w:style w:type="character" w:styleId="Odwoanieprzypisudolnego">
    <w:name w:val="footnote reference"/>
    <w:uiPriority w:val="99"/>
    <w:semiHidden/>
    <w:unhideWhenUsed/>
    <w:rsid w:val="00C97729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C9772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9772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77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7729"/>
    <w:rPr>
      <w:sz w:val="20"/>
      <w:szCs w:val="20"/>
    </w:rPr>
  </w:style>
  <w:style w:type="paragraph" w:customStyle="1" w:styleId="Default">
    <w:name w:val="Default"/>
    <w:rsid w:val="00C977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97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77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772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7729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97729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97729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C97729"/>
    <w:rPr>
      <w:color w:val="0563C1" w:themeColor="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C97729"/>
    <w:pPr>
      <w:tabs>
        <w:tab w:val="right" w:leader="dot" w:pos="9204"/>
      </w:tabs>
      <w:spacing w:after="100"/>
      <w:ind w:left="220"/>
      <w:jc w:val="both"/>
    </w:pPr>
  </w:style>
  <w:style w:type="paragraph" w:styleId="Spistreci3">
    <w:name w:val="toc 3"/>
    <w:basedOn w:val="Normalny"/>
    <w:next w:val="Normalny"/>
    <w:autoRedefine/>
    <w:uiPriority w:val="39"/>
    <w:unhideWhenUsed/>
    <w:rsid w:val="00C97729"/>
    <w:pPr>
      <w:spacing w:after="100"/>
      <w:ind w:left="440"/>
    </w:pPr>
  </w:style>
  <w:style w:type="paragraph" w:styleId="Tekstpodstawowy3">
    <w:name w:val="Body Text 3"/>
    <w:basedOn w:val="Normalny"/>
    <w:link w:val="Tekstpodstawowy3Znak"/>
    <w:uiPriority w:val="99"/>
    <w:unhideWhenUsed/>
    <w:rsid w:val="00C9772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9772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C977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97729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AkapitzlistZnak">
    <w:name w:val="Akapit z listą Znak"/>
    <w:aliases w:val="Punkt 1.1 Znak,numerowanie lit Znak,Dot pt Znak,F5 List Paragraph Znak,List Paragraph1 Znak,Recommendation Znak,List Paragraph11 Znak,List Paragraph Znak,Kolorowa lista — akcent 11 Znak,Numerowanie Znak,Listaszerű bekezdés1 Znak"/>
    <w:link w:val="Akapitzlist"/>
    <w:uiPriority w:val="34"/>
    <w:qFormat/>
    <w:locked/>
    <w:rsid w:val="00C9772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97729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C97729"/>
    <w:pPr>
      <w:spacing w:after="0" w:line="240" w:lineRule="auto"/>
    </w:pPr>
  </w:style>
  <w:style w:type="numbering" w:customStyle="1" w:styleId="Bezlisty1">
    <w:name w:val="Bez listy1"/>
    <w:next w:val="Bezlisty"/>
    <w:uiPriority w:val="99"/>
    <w:semiHidden/>
    <w:unhideWhenUsed/>
    <w:rsid w:val="00C97729"/>
  </w:style>
  <w:style w:type="table" w:customStyle="1" w:styleId="Tabela-Siatka1">
    <w:name w:val="Tabela - Siatka1"/>
    <w:basedOn w:val="Standardowy"/>
    <w:next w:val="Tabela-Siatka"/>
    <w:uiPriority w:val="39"/>
    <w:rsid w:val="00C97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C97729"/>
    <w:pPr>
      <w:spacing w:after="0" w:line="240" w:lineRule="auto"/>
    </w:pPr>
    <w:rPr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C97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97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39"/>
    <w:unhideWhenUsed/>
    <w:rsid w:val="00C97729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C97729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C97729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C97729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C97729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C97729"/>
    <w:pPr>
      <w:spacing w:after="100"/>
      <w:ind w:left="1760"/>
    </w:pPr>
    <w:rPr>
      <w:rFonts w:eastAsiaTheme="minorEastAsia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722D52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8B4683"/>
  </w:style>
  <w:style w:type="character" w:styleId="Nierozpoznanawzmianka">
    <w:name w:val="Unresolved Mention"/>
    <w:basedOn w:val="Domylnaczcionkaakapitu"/>
    <w:uiPriority w:val="99"/>
    <w:semiHidden/>
    <w:unhideWhenUsed/>
    <w:rsid w:val="00AD6554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6F3050"/>
    <w:pPr>
      <w:numPr>
        <w:numId w:val="80"/>
      </w:numPr>
    </w:pPr>
  </w:style>
  <w:style w:type="paragraph" w:styleId="NormalnyWeb">
    <w:name w:val="Normal (Web)"/>
    <w:basedOn w:val="Normalny"/>
    <w:uiPriority w:val="99"/>
    <w:unhideWhenUsed/>
    <w:rsid w:val="002B3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58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2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58D057CF954748872F1025C65F3884" ma:contentTypeVersion="18" ma:contentTypeDescription="Create a new document." ma:contentTypeScope="" ma:versionID="f96031954c0ab9d68b1620ffd03a8c6d">
  <xsd:schema xmlns:xsd="http://www.w3.org/2001/XMLSchema" xmlns:xs="http://www.w3.org/2001/XMLSchema" xmlns:p="http://schemas.microsoft.com/office/2006/metadata/properties" xmlns:ns2="f11450a7-2261-412d-8689-55a864ad8acf" xmlns:ns3="5e1ed56c-1d58-4b5e-87bf-4e6ebeaff693" targetNamespace="http://schemas.microsoft.com/office/2006/metadata/properties" ma:root="true" ma:fieldsID="572e66b10d0685e00e1b457f73b1560b" ns2:_="" ns3:_="">
    <xsd:import namespace="f11450a7-2261-412d-8689-55a864ad8acf"/>
    <xsd:import namespace="5e1ed56c-1d58-4b5e-87bf-4e6ebeaff6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1450a7-2261-412d-8689-55a864ad8a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000c853-f5ff-4535-879f-009e59979d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1ed56c-1d58-4b5e-87bf-4e6ebeaff69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05f42f8-ca9a-4112-83fd-7580a0999e86}" ma:internalName="TaxCatchAll" ma:showField="CatchAllData" ma:web="5e1ed56c-1d58-4b5e-87bf-4e6ebeaff6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1450a7-2261-412d-8689-55a864ad8acf">
      <Terms xmlns="http://schemas.microsoft.com/office/infopath/2007/PartnerControls"/>
    </lcf76f155ced4ddcb4097134ff3c332f>
    <TaxCatchAll xmlns="5e1ed56c-1d58-4b5e-87bf-4e6ebeaff69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1244D-2ACF-405F-BD74-817CC8309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1450a7-2261-412d-8689-55a864ad8acf"/>
    <ds:schemaRef ds:uri="5e1ed56c-1d58-4b5e-87bf-4e6ebeaff6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32BAAB-1055-44C6-AEA0-BDD5CD1D76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E70C2A-E0EA-4497-ADC4-C9CB03FE3199}">
  <ds:schemaRefs>
    <ds:schemaRef ds:uri="http://schemas.microsoft.com/office/2006/metadata/properties"/>
    <ds:schemaRef ds:uri="http://schemas.microsoft.com/office/infopath/2007/PartnerControls"/>
    <ds:schemaRef ds:uri="f11450a7-2261-412d-8689-55a864ad8acf"/>
    <ds:schemaRef ds:uri="5e1ed56c-1d58-4b5e-87bf-4e6ebeaff693"/>
  </ds:schemaRefs>
</ds:datastoreItem>
</file>

<file path=customXml/itemProps4.xml><?xml version="1.0" encoding="utf-8"?>
<ds:datastoreItem xmlns:ds="http://schemas.openxmlformats.org/officeDocument/2006/customXml" ds:itemID="{240C22C3-DD8F-44DD-B92D-605F7962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930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Rujner Piotr</dc:creator>
  <cp:keywords/>
  <dc:description/>
  <cp:lastModifiedBy>Augustyniak Aleksandra</cp:lastModifiedBy>
  <cp:revision>2</cp:revision>
  <cp:lastPrinted>2024-07-24T05:47:00Z</cp:lastPrinted>
  <dcterms:created xsi:type="dcterms:W3CDTF">2025-04-07T09:40:00Z</dcterms:created>
  <dcterms:modified xsi:type="dcterms:W3CDTF">2025-04-07T09:40:00Z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0x010100F958D057CF954748872F1025C65F3884</vt:lpwstr>
  </property>
  <property fmtid="{D5CDD505-2E9C-101B-9397-08002B2CF9AE}" pid="3" name="MediaServiceImageTags">
    <vt:lpwstr/>
  </property>
</Properties>
</file>